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553" w:rsidRPr="008A5F8E" w:rsidRDefault="00E93553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A5F8E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E93553" w:rsidRPr="008A5F8E" w:rsidRDefault="00E93553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A5F8E">
        <w:rPr>
          <w:rFonts w:ascii="Times New Roman" w:hAnsi="Times New Roman" w:cs="Times New Roman"/>
          <w:sz w:val="24"/>
          <w:szCs w:val="24"/>
        </w:rPr>
        <w:t>МУНИЦИПАЛЬНОЕ ОБРАЗОВАНИЕ</w:t>
      </w:r>
    </w:p>
    <w:p w:rsidR="00E93553" w:rsidRPr="008A5F8E" w:rsidRDefault="00E93553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A5F8E">
        <w:rPr>
          <w:rFonts w:ascii="Times New Roman" w:hAnsi="Times New Roman" w:cs="Times New Roman"/>
          <w:sz w:val="24"/>
          <w:szCs w:val="24"/>
        </w:rPr>
        <w:t>«</w:t>
      </w:r>
      <w:r w:rsidR="00B55E04" w:rsidRPr="008A5F8E">
        <w:rPr>
          <w:rFonts w:ascii="Times New Roman" w:hAnsi="Times New Roman" w:cs="Times New Roman"/>
          <w:sz w:val="24"/>
          <w:szCs w:val="24"/>
        </w:rPr>
        <w:t>ВОЛОМСКОЕ СЕЛЬСКОЕ ПОСЕЛЕНИЕ</w:t>
      </w:r>
      <w:r w:rsidRPr="008A5F8E">
        <w:rPr>
          <w:rFonts w:ascii="Times New Roman" w:hAnsi="Times New Roman" w:cs="Times New Roman"/>
          <w:sz w:val="24"/>
          <w:szCs w:val="24"/>
        </w:rPr>
        <w:t>»</w:t>
      </w:r>
    </w:p>
    <w:p w:rsidR="00E93553" w:rsidRPr="008A5F8E" w:rsidRDefault="00624429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A5F8E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B55E04" w:rsidRPr="008A5F8E">
        <w:rPr>
          <w:rFonts w:ascii="Times New Roman" w:hAnsi="Times New Roman" w:cs="Times New Roman"/>
          <w:sz w:val="24"/>
          <w:szCs w:val="24"/>
        </w:rPr>
        <w:t>ВОЛОМСКОГО СЕЛЬСКОГО ПОСЕЛЕНИЯ</w:t>
      </w:r>
    </w:p>
    <w:p w:rsidR="0066034E" w:rsidRPr="008A5F8E" w:rsidRDefault="0066034E" w:rsidP="00E9355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1000B1" w:rsidRDefault="00624429" w:rsidP="001000B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A5F8E">
        <w:rPr>
          <w:rFonts w:ascii="Times New Roman" w:hAnsi="Times New Roman" w:cs="Times New Roman"/>
          <w:sz w:val="24"/>
          <w:szCs w:val="24"/>
        </w:rPr>
        <w:t>П</w:t>
      </w:r>
      <w:r w:rsidR="002019FC" w:rsidRPr="008A5F8E">
        <w:rPr>
          <w:rFonts w:ascii="Times New Roman" w:hAnsi="Times New Roman" w:cs="Times New Roman"/>
          <w:sz w:val="24"/>
          <w:szCs w:val="24"/>
        </w:rPr>
        <w:t xml:space="preserve"> </w:t>
      </w:r>
      <w:r w:rsidRPr="008A5F8E">
        <w:rPr>
          <w:rFonts w:ascii="Times New Roman" w:hAnsi="Times New Roman" w:cs="Times New Roman"/>
          <w:sz w:val="24"/>
          <w:szCs w:val="24"/>
        </w:rPr>
        <w:t>О</w:t>
      </w:r>
      <w:r w:rsidR="002019FC" w:rsidRPr="008A5F8E">
        <w:rPr>
          <w:rFonts w:ascii="Times New Roman" w:hAnsi="Times New Roman" w:cs="Times New Roman"/>
          <w:sz w:val="24"/>
          <w:szCs w:val="24"/>
        </w:rPr>
        <w:t xml:space="preserve"> </w:t>
      </w:r>
      <w:r w:rsidRPr="008A5F8E">
        <w:rPr>
          <w:rFonts w:ascii="Times New Roman" w:hAnsi="Times New Roman" w:cs="Times New Roman"/>
          <w:sz w:val="24"/>
          <w:szCs w:val="24"/>
        </w:rPr>
        <w:t>С</w:t>
      </w:r>
      <w:r w:rsidR="002019FC" w:rsidRPr="008A5F8E">
        <w:rPr>
          <w:rFonts w:ascii="Times New Roman" w:hAnsi="Times New Roman" w:cs="Times New Roman"/>
          <w:sz w:val="24"/>
          <w:szCs w:val="24"/>
        </w:rPr>
        <w:t xml:space="preserve"> </w:t>
      </w:r>
      <w:r w:rsidRPr="008A5F8E">
        <w:rPr>
          <w:rFonts w:ascii="Times New Roman" w:hAnsi="Times New Roman" w:cs="Times New Roman"/>
          <w:sz w:val="24"/>
          <w:szCs w:val="24"/>
        </w:rPr>
        <w:t>Т</w:t>
      </w:r>
      <w:r w:rsidR="002019FC" w:rsidRPr="008A5F8E">
        <w:rPr>
          <w:rFonts w:ascii="Times New Roman" w:hAnsi="Times New Roman" w:cs="Times New Roman"/>
          <w:sz w:val="24"/>
          <w:szCs w:val="24"/>
        </w:rPr>
        <w:t xml:space="preserve"> </w:t>
      </w:r>
      <w:r w:rsidRPr="008A5F8E">
        <w:rPr>
          <w:rFonts w:ascii="Times New Roman" w:hAnsi="Times New Roman" w:cs="Times New Roman"/>
          <w:sz w:val="24"/>
          <w:szCs w:val="24"/>
        </w:rPr>
        <w:t>А</w:t>
      </w:r>
      <w:r w:rsidR="002019FC" w:rsidRPr="008A5F8E">
        <w:rPr>
          <w:rFonts w:ascii="Times New Roman" w:hAnsi="Times New Roman" w:cs="Times New Roman"/>
          <w:sz w:val="24"/>
          <w:szCs w:val="24"/>
        </w:rPr>
        <w:t xml:space="preserve"> </w:t>
      </w:r>
      <w:r w:rsidRPr="008A5F8E">
        <w:rPr>
          <w:rFonts w:ascii="Times New Roman" w:hAnsi="Times New Roman" w:cs="Times New Roman"/>
          <w:sz w:val="24"/>
          <w:szCs w:val="24"/>
        </w:rPr>
        <w:t>Н</w:t>
      </w:r>
      <w:r w:rsidR="002019FC" w:rsidRPr="008A5F8E">
        <w:rPr>
          <w:rFonts w:ascii="Times New Roman" w:hAnsi="Times New Roman" w:cs="Times New Roman"/>
          <w:sz w:val="24"/>
          <w:szCs w:val="24"/>
        </w:rPr>
        <w:t xml:space="preserve"> </w:t>
      </w:r>
      <w:r w:rsidRPr="008A5F8E">
        <w:rPr>
          <w:rFonts w:ascii="Times New Roman" w:hAnsi="Times New Roman" w:cs="Times New Roman"/>
          <w:sz w:val="24"/>
          <w:szCs w:val="24"/>
        </w:rPr>
        <w:t>О</w:t>
      </w:r>
      <w:r w:rsidR="002019FC" w:rsidRPr="008A5F8E">
        <w:rPr>
          <w:rFonts w:ascii="Times New Roman" w:hAnsi="Times New Roman" w:cs="Times New Roman"/>
          <w:sz w:val="24"/>
          <w:szCs w:val="24"/>
        </w:rPr>
        <w:t xml:space="preserve"> </w:t>
      </w:r>
      <w:r w:rsidRPr="008A5F8E">
        <w:rPr>
          <w:rFonts w:ascii="Times New Roman" w:hAnsi="Times New Roman" w:cs="Times New Roman"/>
          <w:sz w:val="24"/>
          <w:szCs w:val="24"/>
        </w:rPr>
        <w:t>В</w:t>
      </w:r>
      <w:r w:rsidR="002019FC" w:rsidRPr="008A5F8E">
        <w:rPr>
          <w:rFonts w:ascii="Times New Roman" w:hAnsi="Times New Roman" w:cs="Times New Roman"/>
          <w:sz w:val="24"/>
          <w:szCs w:val="24"/>
        </w:rPr>
        <w:t xml:space="preserve"> </w:t>
      </w:r>
      <w:r w:rsidRPr="008A5F8E">
        <w:rPr>
          <w:rFonts w:ascii="Times New Roman" w:hAnsi="Times New Roman" w:cs="Times New Roman"/>
          <w:sz w:val="24"/>
          <w:szCs w:val="24"/>
        </w:rPr>
        <w:t>Л</w:t>
      </w:r>
      <w:r w:rsidR="002019FC" w:rsidRPr="008A5F8E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8A5F8E">
        <w:rPr>
          <w:rFonts w:ascii="Times New Roman" w:hAnsi="Times New Roman" w:cs="Times New Roman"/>
          <w:sz w:val="24"/>
          <w:szCs w:val="24"/>
        </w:rPr>
        <w:t>Е</w:t>
      </w:r>
      <w:r w:rsidR="002019FC" w:rsidRPr="008A5F8E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8A5F8E">
        <w:rPr>
          <w:rFonts w:ascii="Times New Roman" w:hAnsi="Times New Roman" w:cs="Times New Roman"/>
          <w:sz w:val="24"/>
          <w:szCs w:val="24"/>
        </w:rPr>
        <w:t>Н</w:t>
      </w:r>
      <w:r w:rsidR="002019FC" w:rsidRPr="008A5F8E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8A5F8E">
        <w:rPr>
          <w:rFonts w:ascii="Times New Roman" w:hAnsi="Times New Roman" w:cs="Times New Roman"/>
          <w:sz w:val="24"/>
          <w:szCs w:val="24"/>
        </w:rPr>
        <w:t>И</w:t>
      </w:r>
      <w:r w:rsidR="002019FC" w:rsidRPr="008A5F8E">
        <w:rPr>
          <w:rFonts w:ascii="Times New Roman" w:hAnsi="Times New Roman" w:cs="Times New Roman"/>
          <w:sz w:val="24"/>
          <w:szCs w:val="24"/>
        </w:rPr>
        <w:t xml:space="preserve"> </w:t>
      </w:r>
      <w:r w:rsidR="00E93553" w:rsidRPr="008A5F8E">
        <w:rPr>
          <w:rFonts w:ascii="Times New Roman" w:hAnsi="Times New Roman" w:cs="Times New Roman"/>
          <w:sz w:val="24"/>
          <w:szCs w:val="24"/>
        </w:rPr>
        <w:t>Е</w:t>
      </w:r>
    </w:p>
    <w:p w:rsidR="00E031E1" w:rsidRDefault="00E031E1" w:rsidP="001000B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постановлений</w:t>
      </w:r>
      <w:bookmarkStart w:id="0" w:name="_GoBack"/>
      <w:bookmarkEnd w:id="0"/>
      <w:r w:rsidR="001000B1">
        <w:rPr>
          <w:rFonts w:ascii="Times New Roman" w:hAnsi="Times New Roman" w:cs="Times New Roman"/>
          <w:sz w:val="24"/>
          <w:szCs w:val="24"/>
        </w:rPr>
        <w:t xml:space="preserve"> от 15.06.2016 г. № 21</w:t>
      </w:r>
    </w:p>
    <w:p w:rsidR="001000B1" w:rsidRPr="008A5F8E" w:rsidRDefault="00E031E1" w:rsidP="00E031E1">
      <w:pPr>
        <w:pStyle w:val="ConsTitle"/>
        <w:widowControl/>
        <w:ind w:left="2880"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от 06.12.2016 г. № 44</w:t>
      </w:r>
      <w:r w:rsidR="001000B1">
        <w:rPr>
          <w:rFonts w:ascii="Times New Roman" w:hAnsi="Times New Roman" w:cs="Times New Roman"/>
          <w:sz w:val="24"/>
          <w:szCs w:val="24"/>
        </w:rPr>
        <w:t>)</w:t>
      </w:r>
    </w:p>
    <w:p w:rsidR="00E93553" w:rsidRPr="008A5F8E" w:rsidRDefault="00624429" w:rsidP="00E93553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</w:p>
    <w:p w:rsidR="00E93553" w:rsidRPr="008A5F8E" w:rsidRDefault="00E93553" w:rsidP="00E9355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5D782C"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 </w:t>
      </w:r>
      <w:r w:rsidR="00130CD2"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D27CF"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proofErr w:type="gramEnd"/>
      <w:r w:rsidR="000D27CF"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E3EF5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="000D27CF"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B5BE6"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</w:t>
      </w:r>
      <w:r w:rsidR="006E3E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мая</w:t>
      </w:r>
      <w:r w:rsidR="00BB5BE6"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352228"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>2014</w:t>
      </w:r>
      <w:r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E2A9C"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года                                                              </w:t>
      </w:r>
      <w:r w:rsidR="00274F38"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 w:rsidR="00624429"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BD2A46" w:rsidRPr="008A5F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E3EF5">
        <w:rPr>
          <w:rFonts w:ascii="Times New Roman" w:hAnsi="Times New Roman" w:cs="Times New Roman"/>
          <w:b w:val="0"/>
          <w:bCs w:val="0"/>
          <w:sz w:val="28"/>
          <w:szCs w:val="28"/>
        </w:rPr>
        <w:t>27</w:t>
      </w:r>
    </w:p>
    <w:p w:rsidR="008B2996" w:rsidRPr="008A5F8E" w:rsidRDefault="008B2996" w:rsidP="008B2996">
      <w:pPr>
        <w:jc w:val="both"/>
        <w:rPr>
          <w:sz w:val="28"/>
          <w:szCs w:val="28"/>
        </w:rPr>
      </w:pPr>
    </w:p>
    <w:p w:rsidR="008A5F8E" w:rsidRPr="008A5F8E" w:rsidRDefault="008A5F8E" w:rsidP="008A5F8E">
      <w:pPr>
        <w:rPr>
          <w:sz w:val="28"/>
          <w:szCs w:val="28"/>
        </w:rPr>
      </w:pPr>
      <w:r w:rsidRPr="008A5F8E">
        <w:rPr>
          <w:sz w:val="28"/>
          <w:szCs w:val="28"/>
        </w:rPr>
        <w:t>Об утверждении административного регламента</w:t>
      </w:r>
    </w:p>
    <w:p w:rsidR="008A5F8E" w:rsidRPr="008A5F8E" w:rsidRDefault="008A5F8E" w:rsidP="008A5F8E">
      <w:pPr>
        <w:rPr>
          <w:sz w:val="28"/>
          <w:szCs w:val="28"/>
        </w:rPr>
      </w:pPr>
      <w:r w:rsidRPr="008A5F8E">
        <w:rPr>
          <w:sz w:val="28"/>
          <w:szCs w:val="28"/>
        </w:rPr>
        <w:t>предоставления муниципальной услуги</w:t>
      </w:r>
    </w:p>
    <w:p w:rsidR="00BF70E6" w:rsidRDefault="008A5F8E" w:rsidP="00BF70E6">
      <w:pPr>
        <w:widowControl/>
        <w:autoSpaceDE/>
        <w:autoSpaceDN/>
        <w:adjustRightInd/>
        <w:ind w:left="76"/>
        <w:outlineLvl w:val="0"/>
        <w:rPr>
          <w:sz w:val="28"/>
          <w:szCs w:val="28"/>
        </w:rPr>
      </w:pPr>
      <w:r w:rsidRPr="008A5F8E">
        <w:rPr>
          <w:sz w:val="28"/>
          <w:szCs w:val="28"/>
        </w:rPr>
        <w:t>«</w:t>
      </w:r>
      <w:r w:rsidR="00BF70E6" w:rsidRPr="00BF70E6">
        <w:rPr>
          <w:sz w:val="28"/>
          <w:szCs w:val="28"/>
        </w:rPr>
        <w:t xml:space="preserve">Выдача муниципальным архивом архивных </w:t>
      </w:r>
    </w:p>
    <w:p w:rsidR="008A5F8E" w:rsidRPr="008A5F8E" w:rsidRDefault="00BF70E6" w:rsidP="00BF70E6">
      <w:pPr>
        <w:widowControl/>
        <w:autoSpaceDE/>
        <w:autoSpaceDN/>
        <w:adjustRightInd/>
        <w:ind w:left="76"/>
        <w:outlineLvl w:val="0"/>
        <w:rPr>
          <w:spacing w:val="-2"/>
          <w:sz w:val="28"/>
          <w:szCs w:val="28"/>
        </w:rPr>
      </w:pPr>
      <w:r w:rsidRPr="00BF70E6">
        <w:rPr>
          <w:sz w:val="28"/>
          <w:szCs w:val="28"/>
        </w:rPr>
        <w:t>документов (архивных справок, выписок и копий)</w:t>
      </w:r>
      <w:r w:rsidR="008A5F8E" w:rsidRPr="008A5F8E">
        <w:rPr>
          <w:sz w:val="28"/>
          <w:szCs w:val="28"/>
        </w:rPr>
        <w:t>»</w:t>
      </w:r>
    </w:p>
    <w:p w:rsidR="008B2996" w:rsidRPr="008A5F8E" w:rsidRDefault="008B2996" w:rsidP="008B2996">
      <w:pPr>
        <w:jc w:val="both"/>
        <w:rPr>
          <w:sz w:val="28"/>
          <w:szCs w:val="28"/>
        </w:rPr>
      </w:pPr>
    </w:p>
    <w:p w:rsidR="000D27CF" w:rsidRPr="008A5F8E" w:rsidRDefault="008B2996" w:rsidP="000D27CF">
      <w:pPr>
        <w:ind w:firstLine="720"/>
        <w:jc w:val="both"/>
        <w:rPr>
          <w:sz w:val="28"/>
          <w:szCs w:val="28"/>
        </w:rPr>
      </w:pPr>
      <w:r w:rsidRPr="008A5F8E">
        <w:rPr>
          <w:sz w:val="28"/>
          <w:szCs w:val="28"/>
        </w:rPr>
        <w:t xml:space="preserve">В соответствии с Федеральным законом от 27 июля 2010 года № 2010-ФЗ «Об организации предоставления государственных и муниципальных услуг», в соответствии с Постановлением </w:t>
      </w:r>
      <w:r w:rsidRPr="008A5F8E">
        <w:rPr>
          <w:bCs/>
          <w:sz w:val="28"/>
          <w:szCs w:val="28"/>
        </w:rPr>
        <w:t xml:space="preserve">Администрации </w:t>
      </w:r>
      <w:proofErr w:type="spellStart"/>
      <w:r w:rsidRPr="008A5F8E">
        <w:rPr>
          <w:bCs/>
          <w:sz w:val="28"/>
          <w:szCs w:val="28"/>
        </w:rPr>
        <w:t>Воломского</w:t>
      </w:r>
      <w:proofErr w:type="spellEnd"/>
      <w:r w:rsidRPr="008A5F8E">
        <w:rPr>
          <w:bCs/>
          <w:sz w:val="28"/>
          <w:szCs w:val="28"/>
        </w:rPr>
        <w:t xml:space="preserve"> сельского поселения</w:t>
      </w:r>
      <w:r w:rsidRPr="008A5F8E">
        <w:rPr>
          <w:sz w:val="28"/>
          <w:szCs w:val="28"/>
        </w:rPr>
        <w:t xml:space="preserve"> </w:t>
      </w:r>
      <w:r w:rsidRPr="008A5F8E">
        <w:rPr>
          <w:color w:val="000000"/>
          <w:sz w:val="28"/>
          <w:szCs w:val="28"/>
        </w:rPr>
        <w:t xml:space="preserve">от 27 сентября 2012 года № 29 </w:t>
      </w:r>
      <w:r w:rsidRPr="008A5F8E">
        <w:rPr>
          <w:sz w:val="28"/>
          <w:szCs w:val="28"/>
        </w:rPr>
        <w:t xml:space="preserve">«О разработке </w:t>
      </w:r>
      <w:r w:rsidR="00352228" w:rsidRPr="008A5F8E">
        <w:rPr>
          <w:sz w:val="28"/>
          <w:szCs w:val="28"/>
        </w:rPr>
        <w:t xml:space="preserve">и утверждении административных </w:t>
      </w:r>
      <w:r w:rsidRPr="008A5F8E">
        <w:rPr>
          <w:sz w:val="28"/>
          <w:szCs w:val="28"/>
        </w:rPr>
        <w:t xml:space="preserve">регламентов исполнения муниципальных функций и административных регламентов предоставления муниципальных услуг», </w:t>
      </w:r>
    </w:p>
    <w:p w:rsidR="008B2996" w:rsidRPr="008A5F8E" w:rsidRDefault="008B2996" w:rsidP="008B2996">
      <w:pPr>
        <w:jc w:val="center"/>
        <w:rPr>
          <w:b/>
          <w:bCs/>
          <w:sz w:val="28"/>
          <w:szCs w:val="28"/>
        </w:rPr>
      </w:pPr>
    </w:p>
    <w:p w:rsidR="008B2996" w:rsidRPr="008A5F8E" w:rsidRDefault="008B2996" w:rsidP="008B2996">
      <w:pPr>
        <w:jc w:val="center"/>
        <w:rPr>
          <w:b/>
          <w:bCs/>
          <w:sz w:val="28"/>
          <w:szCs w:val="28"/>
        </w:rPr>
      </w:pPr>
      <w:r w:rsidRPr="008A5F8E">
        <w:rPr>
          <w:b/>
          <w:bCs/>
          <w:sz w:val="28"/>
          <w:szCs w:val="28"/>
        </w:rPr>
        <w:t xml:space="preserve">Администрация </w:t>
      </w:r>
      <w:proofErr w:type="spellStart"/>
      <w:r w:rsidRPr="008A5F8E">
        <w:rPr>
          <w:b/>
          <w:bCs/>
          <w:sz w:val="28"/>
          <w:szCs w:val="28"/>
        </w:rPr>
        <w:t>Воломского</w:t>
      </w:r>
      <w:proofErr w:type="spellEnd"/>
      <w:r w:rsidRPr="008A5F8E">
        <w:rPr>
          <w:b/>
          <w:bCs/>
          <w:sz w:val="28"/>
          <w:szCs w:val="28"/>
        </w:rPr>
        <w:t xml:space="preserve"> сельского поселения постановляет:</w:t>
      </w:r>
    </w:p>
    <w:p w:rsidR="008B2996" w:rsidRPr="008A5F8E" w:rsidRDefault="008B2996" w:rsidP="008B2996">
      <w:pPr>
        <w:jc w:val="center"/>
        <w:rPr>
          <w:sz w:val="28"/>
          <w:szCs w:val="28"/>
        </w:rPr>
      </w:pPr>
    </w:p>
    <w:p w:rsidR="008A5F8E" w:rsidRDefault="00352228" w:rsidP="008A5F8E">
      <w:pPr>
        <w:pStyle w:val="aa"/>
        <w:numPr>
          <w:ilvl w:val="0"/>
          <w:numId w:val="20"/>
        </w:numPr>
        <w:jc w:val="both"/>
        <w:rPr>
          <w:lang w:val="ru-RU"/>
        </w:rPr>
      </w:pPr>
      <w:r w:rsidRPr="008A5F8E">
        <w:rPr>
          <w:lang w:val="ru-RU"/>
        </w:rPr>
        <w:t>Утвердить прилагаемый администра</w:t>
      </w:r>
      <w:r w:rsidR="008A5F8E" w:rsidRPr="008A5F8E">
        <w:rPr>
          <w:lang w:val="ru-RU"/>
        </w:rPr>
        <w:t xml:space="preserve">тивный регламент предоставления </w:t>
      </w:r>
      <w:r w:rsidRPr="008A5F8E">
        <w:rPr>
          <w:lang w:val="ru-RU"/>
        </w:rPr>
        <w:t xml:space="preserve">муниципальной услуги </w:t>
      </w:r>
      <w:r w:rsidR="001B08C4" w:rsidRPr="008A5F8E">
        <w:rPr>
          <w:position w:val="-2"/>
          <w:lang w:val="ru-RU"/>
        </w:rPr>
        <w:t>«</w:t>
      </w:r>
      <w:r w:rsidR="00BF70E6" w:rsidRPr="00BF70E6">
        <w:rPr>
          <w:lang w:val="ru-RU"/>
        </w:rPr>
        <w:t>Выдача муниципальным архивом архивных документов (архивных справок, выписок и копий)</w:t>
      </w:r>
      <w:r w:rsidR="008A5F8E" w:rsidRPr="008A5F8E">
        <w:rPr>
          <w:lang w:val="ru-RU"/>
        </w:rPr>
        <w:t>»</w:t>
      </w:r>
      <w:r w:rsidR="008A5F8E">
        <w:rPr>
          <w:lang w:val="ru-RU"/>
        </w:rPr>
        <w:t xml:space="preserve">. </w:t>
      </w:r>
    </w:p>
    <w:p w:rsidR="008A5F8E" w:rsidRDefault="00352228" w:rsidP="008A5F8E">
      <w:pPr>
        <w:pStyle w:val="aa"/>
        <w:numPr>
          <w:ilvl w:val="0"/>
          <w:numId w:val="20"/>
        </w:numPr>
        <w:jc w:val="both"/>
        <w:rPr>
          <w:lang w:val="ru-RU"/>
        </w:rPr>
      </w:pPr>
      <w:r w:rsidRPr="008A5F8E">
        <w:rPr>
          <w:lang w:val="ru-RU"/>
        </w:rPr>
        <w:t xml:space="preserve">Опубликовать (обнародовать) настоящее постановление в </w:t>
      </w:r>
      <w:r w:rsidR="008A5F8E">
        <w:rPr>
          <w:lang w:val="ru-RU"/>
        </w:rPr>
        <w:t xml:space="preserve">средствах </w:t>
      </w:r>
      <w:proofErr w:type="gramStart"/>
      <w:r w:rsidR="008A5F8E">
        <w:rPr>
          <w:lang w:val="ru-RU"/>
        </w:rPr>
        <w:t>массовой  информации</w:t>
      </w:r>
      <w:proofErr w:type="gramEnd"/>
      <w:r w:rsidR="008A5F8E">
        <w:rPr>
          <w:lang w:val="ru-RU"/>
        </w:rPr>
        <w:t xml:space="preserve">. </w:t>
      </w:r>
    </w:p>
    <w:p w:rsidR="008B2996" w:rsidRPr="008A5F8E" w:rsidRDefault="00352228" w:rsidP="008A5F8E">
      <w:pPr>
        <w:pStyle w:val="aa"/>
        <w:numPr>
          <w:ilvl w:val="0"/>
          <w:numId w:val="20"/>
        </w:numPr>
        <w:jc w:val="both"/>
        <w:rPr>
          <w:lang w:val="ru-RU"/>
        </w:rPr>
      </w:pPr>
      <w:r w:rsidRPr="008A5F8E">
        <w:rPr>
          <w:lang w:val="ru-RU"/>
        </w:rPr>
        <w:t>Настоящее постановление вступает в силу со дня его официального опубликования (обнародования).</w:t>
      </w:r>
    </w:p>
    <w:p w:rsidR="001000B1" w:rsidRDefault="001000B1" w:rsidP="008B2996">
      <w:pPr>
        <w:rPr>
          <w:sz w:val="28"/>
          <w:szCs w:val="28"/>
        </w:rPr>
      </w:pPr>
    </w:p>
    <w:p w:rsidR="008B2996" w:rsidRPr="008A5F8E" w:rsidRDefault="001000B1" w:rsidP="008B299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Воломского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А.К.Гордюшкин</w:t>
      </w:r>
      <w:proofErr w:type="spellEnd"/>
    </w:p>
    <w:p w:rsidR="00BF70E6" w:rsidRDefault="00BF70E6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D27CF" w:rsidRPr="008A5F8E" w:rsidRDefault="000D27CF" w:rsidP="001B08C4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noProof/>
          <w:position w:val="-2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46054A" wp14:editId="6345D726">
                <wp:simplePos x="0" y="0"/>
                <wp:positionH relativeFrom="column">
                  <wp:posOffset>3429000</wp:posOffset>
                </wp:positionH>
                <wp:positionV relativeFrom="paragraph">
                  <wp:posOffset>61595</wp:posOffset>
                </wp:positionV>
                <wp:extent cx="2857500" cy="920750"/>
                <wp:effectExtent l="0" t="0" r="4445" b="0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92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8C4" w:rsidRPr="00D554DB" w:rsidRDefault="001B08C4" w:rsidP="000D27CF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554D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УТВЕРЖДЕН</w:t>
                            </w:r>
                          </w:p>
                          <w:p w:rsidR="001B08C4" w:rsidRPr="00D554DB" w:rsidRDefault="001B08C4" w:rsidP="000D27CF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D554DB">
                              <w:rPr>
                                <w:sz w:val="24"/>
                                <w:szCs w:val="24"/>
                              </w:rPr>
                              <w:t xml:space="preserve"> Постановлением Администрации </w:t>
                            </w:r>
                          </w:p>
                          <w:p w:rsidR="001B08C4" w:rsidRPr="00D554DB" w:rsidRDefault="001B08C4" w:rsidP="000D27CF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554DB">
                              <w:rPr>
                                <w:sz w:val="24"/>
                                <w:szCs w:val="24"/>
                              </w:rPr>
                              <w:t>Воломского</w:t>
                            </w:r>
                            <w:proofErr w:type="spellEnd"/>
                            <w:r w:rsidRPr="00D554DB">
                              <w:rPr>
                                <w:sz w:val="24"/>
                                <w:szCs w:val="24"/>
                              </w:rPr>
                              <w:t xml:space="preserve"> сельского поселения</w:t>
                            </w:r>
                          </w:p>
                          <w:p w:rsidR="001B08C4" w:rsidRPr="00D554DB" w:rsidRDefault="006E3EF5" w:rsidP="000D27CF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«22</w:t>
                            </w:r>
                            <w:r w:rsidR="001B08C4" w:rsidRPr="00D554DB">
                              <w:rPr>
                                <w:sz w:val="24"/>
                                <w:szCs w:val="24"/>
                              </w:rPr>
                              <w:t>» мая 2014 г.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№ 27</w:t>
                            </w:r>
                          </w:p>
                          <w:p w:rsidR="001B08C4" w:rsidRPr="00D554DB" w:rsidRDefault="001B08C4" w:rsidP="000D27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46054A" id="_x0000_t202" coordsize="21600,21600" o:spt="202" path="m,l,21600r21600,l21600,xe">
                <v:stroke joinstyle="miter"/>
                <v:path gradientshapeok="t" o:connecttype="rect"/>
              </v:shapetype>
              <v:shape id="Поле 37" o:spid="_x0000_s1026" type="#_x0000_t202" style="position:absolute;left:0;text-align:left;margin-left:270pt;margin-top:4.85pt;width:225pt;height:7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wgLjwIAABEFAAAOAAAAZHJzL2Uyb0RvYy54bWysVFlu2zAQ/S/QOxD8d7RUji0hcpDYdVEg&#10;XYC0B6ApyiJKkSxJW0qDnqWn6FeBnsFH6pCyHacLUBTVB8XhDN9sb3hx2bcCbZmxXMkSJ2cxRkxS&#10;VXG5LvH7d8vRFCPriKyIUJKV+I5ZfDl7+uSi0wVLVaNExQwCEGmLTpe4cU4XUWRpw1piz5RmEpS1&#10;Mi1xIJp1VBnSAXorojSOz6NOmUobRZm1cLoYlHgW8OuaUfemri1zSJQYYnNhNWFd+TWaXZBibYhu&#10;ON2HQf4hipZwCU6PUAviCNoY/gtUy6lRVtXujKo2UnXNKQs5QDZJ/FM2tw3RLOQCxbH6WCb7/2Dp&#10;6+1bg3hV4mcTjCRpoUe7L7vvu2+7rwiOoD6dtgWY3WowdP216qHPIVerbxT9YJFU84bINbsyRnUN&#10;IxXEl/ib0cnVAcd6kFX3SlXgh2ycCkB9bVpfPCgHAnTo092xN6x3iMJhOh1PxjGoKOjyNAYhuCDF&#10;4bY21r1gqkV+U2IDvQ/oZHtjnY+GFAcT78wqwaslFyIIZr2aC4O2BHiyDN8e/ZGZkN5YKn9tQBxO&#10;IEjw4XU+3ND3+zxJs/g6zUfL8+lklC2z8SifxNNRnOTX+Xmc5dli+dkHmGRFw6uKyRsu2YGDSfZ3&#10;Pd5Pw8CewELUQX3G6Xho0R+TjMP3uyRb7mAkBW9LPD0akcI39rmsIG1SOMLFsI8ehx+qDDU4/ENV&#10;Ag185wcOuH7VA4rnxkpVd0AIo6Bf0Fp4R2DTKPMJow5mssT244YYhpF4KYFUeZJlfoiDkI0nKQjm&#10;VLM61RBJAarEDqNhO3fD4G+04esGPA00luoKiFjzwJGHqPb0hbkLyezfCD/Yp3KwenjJZj8AAAD/&#10;/wMAUEsDBBQABgAIAAAAIQDOrRXW3AAAAAkBAAAPAAAAZHJzL2Rvd25yZXYueG1sTI/NToRAEITv&#10;Jr7DpE28GHfQwCLIsFETjdf9eYAGeoHI9BBmdmHf3t6THitVqfqq2Cx2UGeafO/YwNMqAkVcu6bn&#10;1sBh//n4AsoH5AYHx2TgQh425e1NgXnjZt7SeRdaJSXsczTQhTDmWvu6I4t+5UZi8Y5ushhETq1u&#10;Jpyl3A76OYrW2mLPstDhSB8d1T+7kzVw/J4fkmyuvsIh3cbrd+zTyl2Mub9b3l5BBVrCXxiu+IIO&#10;pTBV7sSNV4OBJI7kSzCQpaDEz7KrriSYxCnostD/H5S/AAAA//8DAFBLAQItABQABgAIAAAAIQC2&#10;gziS/gAAAOEBAAATAAAAAAAAAAAAAAAAAAAAAABbQ29udGVudF9UeXBlc10ueG1sUEsBAi0AFAAG&#10;AAgAAAAhADj9If/WAAAAlAEAAAsAAAAAAAAAAAAAAAAALwEAAF9yZWxzLy5yZWxzUEsBAi0AFAAG&#10;AAgAAAAhAATTCAuPAgAAEQUAAA4AAAAAAAAAAAAAAAAALgIAAGRycy9lMm9Eb2MueG1sUEsBAi0A&#10;FAAGAAgAAAAhAM6tFdbcAAAACQEAAA8AAAAAAAAAAAAAAAAA6QQAAGRycy9kb3ducmV2LnhtbFBL&#10;BQYAAAAABAAEAPMAAADyBQAAAAA=&#10;" stroked="f">
                <v:textbox>
                  <w:txbxContent>
                    <w:p w:rsidR="001B08C4" w:rsidRPr="00D554DB" w:rsidRDefault="001B08C4" w:rsidP="000D27CF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554DB">
                        <w:rPr>
                          <w:b/>
                          <w:bCs/>
                          <w:sz w:val="24"/>
                          <w:szCs w:val="24"/>
                        </w:rPr>
                        <w:t>УТВЕРЖДЕН</w:t>
                      </w:r>
                    </w:p>
                    <w:p w:rsidR="001B08C4" w:rsidRPr="00D554DB" w:rsidRDefault="001B08C4" w:rsidP="000D27CF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 w:rsidRPr="00D554DB">
                        <w:rPr>
                          <w:sz w:val="24"/>
                          <w:szCs w:val="24"/>
                        </w:rPr>
                        <w:t xml:space="preserve"> Постановлением Администрации </w:t>
                      </w:r>
                    </w:p>
                    <w:p w:rsidR="001B08C4" w:rsidRPr="00D554DB" w:rsidRDefault="001B08C4" w:rsidP="000D27CF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D554DB">
                        <w:rPr>
                          <w:sz w:val="24"/>
                          <w:szCs w:val="24"/>
                        </w:rPr>
                        <w:t>Воломского</w:t>
                      </w:r>
                      <w:proofErr w:type="spellEnd"/>
                      <w:r w:rsidRPr="00D554DB">
                        <w:rPr>
                          <w:sz w:val="24"/>
                          <w:szCs w:val="24"/>
                        </w:rPr>
                        <w:t xml:space="preserve"> сельского поселения</w:t>
                      </w:r>
                    </w:p>
                    <w:p w:rsidR="001B08C4" w:rsidRPr="00D554DB" w:rsidRDefault="006E3EF5" w:rsidP="000D27CF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«22</w:t>
                      </w:r>
                      <w:r w:rsidR="001B08C4" w:rsidRPr="00D554DB">
                        <w:rPr>
                          <w:sz w:val="24"/>
                          <w:szCs w:val="24"/>
                        </w:rPr>
                        <w:t>» мая 2014 г.</w:t>
                      </w:r>
                      <w:r>
                        <w:rPr>
                          <w:sz w:val="24"/>
                          <w:szCs w:val="24"/>
                        </w:rPr>
                        <w:t xml:space="preserve"> № 27</w:t>
                      </w:r>
                    </w:p>
                    <w:p w:rsidR="001B08C4" w:rsidRPr="00D554DB" w:rsidRDefault="001B08C4" w:rsidP="000D27C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D27CF" w:rsidRPr="008A5F8E" w:rsidRDefault="000D27CF" w:rsidP="000D27CF">
      <w:pPr>
        <w:autoSpaceDN/>
        <w:adjustRightInd/>
        <w:jc w:val="right"/>
        <w:rPr>
          <w:position w:val="-2"/>
          <w:sz w:val="24"/>
          <w:szCs w:val="24"/>
        </w:rPr>
      </w:pPr>
      <w:r w:rsidRPr="008A5F8E">
        <w:rPr>
          <w:position w:val="-2"/>
          <w:sz w:val="24"/>
          <w:szCs w:val="24"/>
        </w:rPr>
        <w:t xml:space="preserve">  </w:t>
      </w:r>
    </w:p>
    <w:p w:rsidR="000D27CF" w:rsidRPr="008A5F8E" w:rsidRDefault="000D27CF" w:rsidP="000D27CF">
      <w:pPr>
        <w:autoSpaceDN/>
        <w:adjustRightInd/>
        <w:jc w:val="right"/>
        <w:rPr>
          <w:position w:val="-2"/>
          <w:sz w:val="24"/>
          <w:szCs w:val="24"/>
        </w:rPr>
      </w:pPr>
      <w:r w:rsidRPr="008A5F8E">
        <w:rPr>
          <w:position w:val="-2"/>
          <w:sz w:val="24"/>
          <w:szCs w:val="24"/>
        </w:rPr>
        <w:t xml:space="preserve">                                                       </w:t>
      </w:r>
    </w:p>
    <w:p w:rsidR="008A5F8E" w:rsidRDefault="008A5F8E" w:rsidP="008A5F8E">
      <w:pPr>
        <w:widowControl/>
        <w:autoSpaceDE/>
        <w:autoSpaceDN/>
        <w:adjustRightInd/>
        <w:rPr>
          <w:b/>
          <w:bCs/>
          <w:position w:val="-2"/>
          <w:sz w:val="24"/>
          <w:szCs w:val="24"/>
        </w:rPr>
      </w:pPr>
    </w:p>
    <w:p w:rsidR="008A5F8E" w:rsidRDefault="008A5F8E" w:rsidP="008A5F8E">
      <w:pPr>
        <w:widowControl/>
        <w:autoSpaceDE/>
        <w:autoSpaceDN/>
        <w:adjustRightInd/>
        <w:rPr>
          <w:b/>
          <w:bCs/>
          <w:position w:val="-2"/>
          <w:sz w:val="24"/>
          <w:szCs w:val="24"/>
        </w:rPr>
      </w:pPr>
    </w:p>
    <w:p w:rsidR="008A5F8E" w:rsidRPr="008A5F8E" w:rsidRDefault="008A5F8E" w:rsidP="00F30AB1">
      <w:pPr>
        <w:widowControl/>
        <w:autoSpaceDE/>
        <w:autoSpaceDN/>
        <w:adjustRightInd/>
        <w:rPr>
          <w:b/>
          <w:sz w:val="24"/>
          <w:szCs w:val="24"/>
        </w:rPr>
      </w:pPr>
    </w:p>
    <w:p w:rsidR="008A5F8E" w:rsidRPr="008A5F8E" w:rsidRDefault="008A5F8E" w:rsidP="008A5F8E">
      <w:pPr>
        <w:jc w:val="center"/>
        <w:rPr>
          <w:b/>
          <w:sz w:val="24"/>
          <w:szCs w:val="24"/>
        </w:rPr>
      </w:pPr>
      <w:r w:rsidRPr="008A5F8E">
        <w:rPr>
          <w:b/>
          <w:sz w:val="24"/>
          <w:szCs w:val="24"/>
        </w:rPr>
        <w:t>Административный регламент</w:t>
      </w:r>
    </w:p>
    <w:p w:rsidR="008A5F8E" w:rsidRPr="008A5F8E" w:rsidRDefault="008A5F8E" w:rsidP="008A5F8E">
      <w:pPr>
        <w:jc w:val="center"/>
        <w:rPr>
          <w:b/>
          <w:sz w:val="24"/>
          <w:szCs w:val="24"/>
        </w:rPr>
      </w:pPr>
      <w:r w:rsidRPr="008A5F8E">
        <w:rPr>
          <w:b/>
          <w:sz w:val="24"/>
          <w:szCs w:val="24"/>
        </w:rPr>
        <w:t>предоставления муниципальной услуги</w:t>
      </w:r>
    </w:p>
    <w:p w:rsidR="00BF70E6" w:rsidRDefault="008A5F8E" w:rsidP="008A5F8E">
      <w:pPr>
        <w:widowControl/>
        <w:autoSpaceDE/>
        <w:autoSpaceDN/>
        <w:adjustRightInd/>
        <w:ind w:left="76"/>
        <w:jc w:val="center"/>
        <w:outlineLvl w:val="0"/>
        <w:rPr>
          <w:b/>
          <w:sz w:val="24"/>
          <w:szCs w:val="24"/>
        </w:rPr>
      </w:pPr>
      <w:r w:rsidRPr="008A5F8E">
        <w:rPr>
          <w:b/>
          <w:sz w:val="24"/>
          <w:szCs w:val="24"/>
        </w:rPr>
        <w:t>«</w:t>
      </w:r>
      <w:r w:rsidR="00BF70E6" w:rsidRPr="00BF70E6">
        <w:rPr>
          <w:b/>
          <w:sz w:val="24"/>
          <w:szCs w:val="24"/>
        </w:rPr>
        <w:t xml:space="preserve">Выдача муниципальным архивом архивных </w:t>
      </w:r>
    </w:p>
    <w:p w:rsidR="008A5F8E" w:rsidRPr="008A5F8E" w:rsidRDefault="00BF70E6" w:rsidP="008A5F8E">
      <w:pPr>
        <w:widowControl/>
        <w:autoSpaceDE/>
        <w:autoSpaceDN/>
        <w:adjustRightInd/>
        <w:ind w:left="76"/>
        <w:jc w:val="center"/>
        <w:outlineLvl w:val="0"/>
        <w:rPr>
          <w:b/>
          <w:spacing w:val="-2"/>
          <w:sz w:val="24"/>
          <w:szCs w:val="24"/>
        </w:rPr>
      </w:pPr>
      <w:r w:rsidRPr="00BF70E6">
        <w:rPr>
          <w:b/>
          <w:sz w:val="24"/>
          <w:szCs w:val="24"/>
        </w:rPr>
        <w:t>документов (архивных справок, выписок и копий)</w:t>
      </w:r>
      <w:r w:rsidR="008A5F8E" w:rsidRPr="008A5F8E">
        <w:rPr>
          <w:b/>
          <w:sz w:val="24"/>
          <w:szCs w:val="24"/>
        </w:rPr>
        <w:t>»</w:t>
      </w:r>
    </w:p>
    <w:p w:rsidR="008A5F8E" w:rsidRPr="008A5F8E" w:rsidRDefault="008A5F8E" w:rsidP="008A5F8E">
      <w:pPr>
        <w:widowControl/>
        <w:autoSpaceDE/>
        <w:autoSpaceDN/>
        <w:adjustRightInd/>
        <w:spacing w:line="100" w:lineRule="atLeast"/>
        <w:jc w:val="center"/>
        <w:rPr>
          <w:b/>
          <w:sz w:val="24"/>
          <w:szCs w:val="24"/>
        </w:rPr>
      </w:pPr>
    </w:p>
    <w:p w:rsidR="00E14DCA" w:rsidRDefault="008A5F8E" w:rsidP="00E14DCA">
      <w:pPr>
        <w:widowControl/>
        <w:autoSpaceDE/>
        <w:autoSpaceDN/>
        <w:adjustRightInd/>
        <w:spacing w:line="100" w:lineRule="atLeast"/>
        <w:jc w:val="center"/>
        <w:rPr>
          <w:b/>
          <w:sz w:val="24"/>
          <w:szCs w:val="24"/>
        </w:rPr>
      </w:pPr>
      <w:r w:rsidRPr="008A5F8E">
        <w:rPr>
          <w:b/>
          <w:sz w:val="24"/>
          <w:szCs w:val="24"/>
        </w:rPr>
        <w:t>I. Общие положения</w:t>
      </w:r>
      <w:bookmarkStart w:id="1" w:name="_Toc231887616"/>
      <w:bookmarkStart w:id="2" w:name="_Toc182730931"/>
      <w:bookmarkStart w:id="3" w:name="_Toc180877627"/>
    </w:p>
    <w:p w:rsidR="008A5F8E" w:rsidRPr="00E14DCA" w:rsidRDefault="008A5F8E" w:rsidP="00E14DCA">
      <w:pPr>
        <w:widowControl/>
        <w:autoSpaceDE/>
        <w:autoSpaceDN/>
        <w:adjustRightInd/>
        <w:spacing w:line="100" w:lineRule="atLeast"/>
        <w:ind w:firstLine="76"/>
        <w:rPr>
          <w:b/>
          <w:sz w:val="24"/>
          <w:szCs w:val="24"/>
        </w:rPr>
      </w:pPr>
      <w:r w:rsidRPr="008A5F8E">
        <w:rPr>
          <w:b/>
          <w:bCs/>
          <w:iCs/>
          <w:color w:val="000000"/>
          <w:sz w:val="24"/>
          <w:szCs w:val="24"/>
        </w:rPr>
        <w:t>1.1. Наименование муниципальной услуги</w:t>
      </w:r>
      <w:bookmarkEnd w:id="1"/>
      <w:bookmarkEnd w:id="2"/>
      <w:bookmarkEnd w:id="3"/>
      <w:r w:rsidRPr="008A5F8E">
        <w:rPr>
          <w:b/>
          <w:bCs/>
          <w:iCs/>
          <w:color w:val="000000"/>
          <w:sz w:val="24"/>
          <w:szCs w:val="24"/>
        </w:rPr>
        <w:t xml:space="preserve"> </w:t>
      </w:r>
    </w:p>
    <w:p w:rsidR="008A5F8E" w:rsidRPr="008A5F8E" w:rsidRDefault="008A5F8E" w:rsidP="00E14DCA">
      <w:pPr>
        <w:widowControl/>
        <w:autoSpaceDE/>
        <w:autoSpaceDN/>
        <w:adjustRightInd/>
        <w:ind w:left="76" w:firstLine="644"/>
        <w:jc w:val="both"/>
        <w:outlineLvl w:val="0"/>
        <w:rPr>
          <w:spacing w:val="-2"/>
          <w:sz w:val="24"/>
          <w:szCs w:val="24"/>
        </w:rPr>
      </w:pPr>
      <w:r w:rsidRPr="008A5F8E">
        <w:rPr>
          <w:sz w:val="24"/>
          <w:szCs w:val="24"/>
        </w:rPr>
        <w:t xml:space="preserve">Административный регламент по предоставлению Администрацией </w:t>
      </w:r>
      <w:proofErr w:type="spellStart"/>
      <w:r w:rsidR="00E14DCA">
        <w:rPr>
          <w:sz w:val="24"/>
          <w:szCs w:val="24"/>
        </w:rPr>
        <w:t>Воломского</w:t>
      </w:r>
      <w:proofErr w:type="spellEnd"/>
      <w:r w:rsidRPr="008A5F8E">
        <w:rPr>
          <w:sz w:val="24"/>
          <w:szCs w:val="24"/>
        </w:rPr>
        <w:t xml:space="preserve"> сельского поселения (далее - Администрация) муниципальной услуги «</w:t>
      </w:r>
      <w:r w:rsidR="00BF70E6" w:rsidRPr="00BF70E6">
        <w:rPr>
          <w:sz w:val="24"/>
          <w:szCs w:val="24"/>
        </w:rPr>
        <w:t>Выдача муниципальным архивом архивных документов (архивных справок, выписок и копий)</w:t>
      </w:r>
      <w:r w:rsidRPr="008A5F8E">
        <w:rPr>
          <w:sz w:val="24"/>
          <w:szCs w:val="24"/>
        </w:rPr>
        <w:t>»</w:t>
      </w:r>
      <w:r w:rsidRPr="008A5F8E">
        <w:rPr>
          <w:spacing w:val="-2"/>
          <w:sz w:val="24"/>
          <w:szCs w:val="24"/>
        </w:rPr>
        <w:t xml:space="preserve"> </w:t>
      </w:r>
      <w:r w:rsidRPr="008A5F8E">
        <w:rPr>
          <w:sz w:val="24"/>
          <w:szCs w:val="24"/>
        </w:rPr>
        <w:t xml:space="preserve">разработан в целях повышения эффективности и качества этой работы и определяет сроки, последовательность действий (административных процедур) Администрацией </w:t>
      </w:r>
      <w:proofErr w:type="spellStart"/>
      <w:r w:rsidR="00E14DCA" w:rsidRPr="00E14DCA">
        <w:rPr>
          <w:sz w:val="24"/>
          <w:szCs w:val="24"/>
        </w:rPr>
        <w:t>Воломского</w:t>
      </w:r>
      <w:proofErr w:type="spellEnd"/>
      <w:r w:rsidRPr="008A5F8E">
        <w:rPr>
          <w:sz w:val="24"/>
          <w:szCs w:val="24"/>
        </w:rPr>
        <w:t xml:space="preserve"> сельского поселения при предоставлении муниципальной услуги.</w:t>
      </w:r>
    </w:p>
    <w:p w:rsidR="008A5F8E" w:rsidRPr="008A5F8E" w:rsidRDefault="008A5F8E" w:rsidP="008A5F8E">
      <w:pPr>
        <w:widowControl/>
        <w:autoSpaceDE/>
        <w:autoSpaceDN/>
        <w:adjustRightInd/>
        <w:rPr>
          <w:sz w:val="24"/>
          <w:szCs w:val="24"/>
        </w:rPr>
      </w:pPr>
    </w:p>
    <w:p w:rsidR="008A5F8E" w:rsidRPr="008A5F8E" w:rsidRDefault="008A5F8E" w:rsidP="00E14DCA">
      <w:pPr>
        <w:widowControl/>
        <w:autoSpaceDE/>
        <w:autoSpaceDN/>
        <w:adjustRightInd/>
        <w:ind w:firstLine="76"/>
        <w:jc w:val="both"/>
        <w:rPr>
          <w:b/>
          <w:sz w:val="24"/>
          <w:szCs w:val="24"/>
        </w:rPr>
      </w:pPr>
      <w:r w:rsidRPr="008A5F8E">
        <w:rPr>
          <w:b/>
          <w:sz w:val="24"/>
          <w:szCs w:val="24"/>
        </w:rPr>
        <w:t>1.2. Наименование органа, предоставляющего муниципальную услугу:</w:t>
      </w:r>
    </w:p>
    <w:p w:rsidR="008A5F8E" w:rsidRPr="008A5F8E" w:rsidRDefault="008A5F8E" w:rsidP="00E14DCA">
      <w:pPr>
        <w:widowControl/>
        <w:autoSpaceDE/>
        <w:autoSpaceDN/>
        <w:adjustRightInd/>
        <w:ind w:firstLine="76"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Предоставление муниципальной услуги осуществляет Администрация </w:t>
      </w:r>
      <w:proofErr w:type="spellStart"/>
      <w:r w:rsidR="00E14DCA" w:rsidRPr="00E14DCA">
        <w:rPr>
          <w:sz w:val="24"/>
          <w:szCs w:val="24"/>
        </w:rPr>
        <w:t>Воломского</w:t>
      </w:r>
      <w:proofErr w:type="spellEnd"/>
      <w:r w:rsidRPr="008A5F8E">
        <w:rPr>
          <w:sz w:val="24"/>
          <w:szCs w:val="24"/>
        </w:rPr>
        <w:t xml:space="preserve"> сельского поселения (далее - Администрация)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Pr="008A5F8E" w:rsidRDefault="008A5F8E" w:rsidP="00E14DCA">
      <w:pPr>
        <w:ind w:right="-57" w:firstLine="76"/>
        <w:jc w:val="both"/>
        <w:rPr>
          <w:b/>
          <w:bCs/>
          <w:sz w:val="24"/>
          <w:szCs w:val="24"/>
        </w:rPr>
      </w:pPr>
      <w:r w:rsidRPr="008A5F8E">
        <w:rPr>
          <w:b/>
          <w:bCs/>
          <w:sz w:val="24"/>
          <w:szCs w:val="24"/>
        </w:rPr>
        <w:t>1.3. Нормативные правовые акты, регулирующие ис</w:t>
      </w:r>
      <w:r w:rsidR="00E14DCA">
        <w:rPr>
          <w:b/>
          <w:bCs/>
          <w:sz w:val="24"/>
          <w:szCs w:val="24"/>
        </w:rPr>
        <w:t xml:space="preserve">полнение муниципальной </w:t>
      </w:r>
      <w:r w:rsidRPr="008A5F8E">
        <w:rPr>
          <w:b/>
          <w:bCs/>
          <w:sz w:val="24"/>
          <w:szCs w:val="24"/>
        </w:rPr>
        <w:t>услуги:</w:t>
      </w:r>
    </w:p>
    <w:p w:rsidR="008A5F8E" w:rsidRPr="008A5F8E" w:rsidRDefault="008A5F8E" w:rsidP="008A5F8E">
      <w:pPr>
        <w:widowControl/>
        <w:autoSpaceDN/>
        <w:adjustRightInd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Конституция Российской Федерации;</w:t>
      </w:r>
    </w:p>
    <w:p w:rsidR="008A5F8E" w:rsidRPr="008A5F8E" w:rsidRDefault="008A5F8E" w:rsidP="008A5F8E">
      <w:pPr>
        <w:widowControl/>
        <w:autoSpaceDN/>
        <w:adjustRightInd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Федеральный закон от 21.07.1993 № 5485-1 «О государственной тайне»;</w:t>
      </w:r>
    </w:p>
    <w:p w:rsidR="008A5F8E" w:rsidRPr="008A5F8E" w:rsidRDefault="008A5F8E" w:rsidP="008A5F8E">
      <w:pPr>
        <w:widowControl/>
        <w:autoSpaceDN/>
        <w:adjustRightInd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Федеральный закон от 22.10.2004 № 125-ФЗ «Об архивном деле в Российской Федерации»;</w:t>
      </w:r>
    </w:p>
    <w:p w:rsidR="008A5F8E" w:rsidRPr="008A5F8E" w:rsidRDefault="008A5F8E" w:rsidP="008A5F8E">
      <w:pPr>
        <w:widowControl/>
        <w:autoSpaceDN/>
        <w:adjustRightInd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Федеральный закон от 02.05.2006 № 59-ФЗ «О порядке рассмотрения обращений граждан Российской Федерации»;</w:t>
      </w:r>
    </w:p>
    <w:p w:rsidR="008A5F8E" w:rsidRPr="008A5F8E" w:rsidRDefault="008A5F8E" w:rsidP="008A5F8E">
      <w:pPr>
        <w:widowControl/>
        <w:autoSpaceDN/>
        <w:adjustRightInd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Федеральный закон от 27.07.2006 № 149-ФЗ «Об информации, информационных технологиях и о защите информации»;</w:t>
      </w:r>
    </w:p>
    <w:p w:rsidR="008A5F8E" w:rsidRPr="008A5F8E" w:rsidRDefault="008A5F8E" w:rsidP="008A5F8E">
      <w:pPr>
        <w:widowControl/>
        <w:autoSpaceDN/>
        <w:adjustRightInd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8A5F8E" w:rsidRPr="008A5F8E" w:rsidRDefault="008A5F8E" w:rsidP="008A5F8E">
      <w:pPr>
        <w:widowControl/>
        <w:autoSpaceDN/>
        <w:adjustRightInd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Указ Президента РФ от 31.12.1993 № 2334 «О дополнительных гарантиях прав граждан на информацию»;</w:t>
      </w:r>
    </w:p>
    <w:p w:rsidR="008A5F8E" w:rsidRPr="008A5F8E" w:rsidRDefault="008A5F8E" w:rsidP="008A5F8E">
      <w:pPr>
        <w:widowControl/>
        <w:autoSpaceDN/>
        <w:adjustRightInd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Указ Президента РФ от 06.03.1997 № 188 «Об утверждении Перечня сведений конфиденциального характера»;</w:t>
      </w:r>
    </w:p>
    <w:p w:rsidR="008A5F8E" w:rsidRPr="008A5F8E" w:rsidRDefault="008A5F8E" w:rsidP="008A5F8E">
      <w:pPr>
        <w:widowControl/>
        <w:autoSpaceDN/>
        <w:adjustRightInd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Приказ Министерства культуры и массовых коммуникаций Российской Федерации от 18.01.2007 г.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наук»;</w:t>
      </w:r>
    </w:p>
    <w:p w:rsidR="008A5F8E" w:rsidRPr="008A5F8E" w:rsidRDefault="008A5F8E" w:rsidP="008A5F8E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- Приказ Министерства культуры и массовых коммуникаций РФ от 10.09. </w:t>
      </w:r>
      <w:smartTag w:uri="urn:schemas-microsoft-com:office:smarttags" w:element="metricconverter">
        <w:smartTagPr>
          <w:attr w:name="ProductID" w:val="2007 г"/>
        </w:smartTagPr>
        <w:r w:rsidRPr="008A5F8E">
          <w:rPr>
            <w:sz w:val="24"/>
            <w:szCs w:val="24"/>
          </w:rPr>
          <w:t>2007 г</w:t>
        </w:r>
      </w:smartTag>
      <w:r w:rsidRPr="008A5F8E">
        <w:rPr>
          <w:sz w:val="24"/>
          <w:szCs w:val="24"/>
        </w:rPr>
        <w:t>. № 1273 «Об утверждении форм учетных и иных документов по организации хранения, комплектов</w:t>
      </w:r>
      <w:r w:rsidR="00BF70E6">
        <w:rPr>
          <w:sz w:val="24"/>
          <w:szCs w:val="24"/>
        </w:rPr>
        <w:t>ания и использования документов</w:t>
      </w:r>
      <w:r w:rsidRPr="008A5F8E">
        <w:rPr>
          <w:sz w:val="24"/>
          <w:szCs w:val="24"/>
        </w:rPr>
        <w:t xml:space="preserve"> архивного фонда РФ и других архивных документов в государственных и муниципальных архивах, музеях и библиотеках, организациях РАН»;</w:t>
      </w:r>
    </w:p>
    <w:p w:rsidR="008A5F8E" w:rsidRPr="008A5F8E" w:rsidRDefault="008A5F8E" w:rsidP="008A5F8E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Приказ Федерального архивного агентства от 06.07.1998 г. № 51 «Об утверждении «Правил работы пользователей в читальных залах государственных архивов РФ»;</w:t>
      </w:r>
    </w:p>
    <w:p w:rsidR="008A5F8E" w:rsidRPr="008A5F8E" w:rsidRDefault="008A5F8E" w:rsidP="008A5F8E">
      <w:pPr>
        <w:widowControl/>
        <w:autoSpaceDN/>
        <w:adjustRightInd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Указ Президента РФ от 31.12.1993 № 2334 «О дополнительных гарантиях прав граждан на информацию»;</w:t>
      </w:r>
    </w:p>
    <w:p w:rsidR="008A5F8E" w:rsidRPr="008A5F8E" w:rsidRDefault="008A5F8E" w:rsidP="008A5F8E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lastRenderedPageBreak/>
        <w:t xml:space="preserve">- Основные правила работы архивов организации. Одобрены решением Коллегии </w:t>
      </w:r>
      <w:proofErr w:type="spellStart"/>
      <w:r w:rsidRPr="008A5F8E">
        <w:rPr>
          <w:sz w:val="24"/>
          <w:szCs w:val="24"/>
        </w:rPr>
        <w:t>Росархива</w:t>
      </w:r>
      <w:proofErr w:type="spellEnd"/>
      <w:r w:rsidRPr="008A5F8E">
        <w:rPr>
          <w:sz w:val="24"/>
          <w:szCs w:val="24"/>
        </w:rPr>
        <w:t xml:space="preserve"> от 06.02.2002;</w:t>
      </w:r>
    </w:p>
    <w:p w:rsidR="008A5F8E" w:rsidRPr="008A5F8E" w:rsidRDefault="008A5F8E" w:rsidP="008A5F8E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Устав муниципального образования «</w:t>
      </w:r>
      <w:proofErr w:type="spellStart"/>
      <w:r w:rsidR="00E14DCA">
        <w:rPr>
          <w:sz w:val="24"/>
          <w:szCs w:val="24"/>
        </w:rPr>
        <w:t>Воломское</w:t>
      </w:r>
      <w:proofErr w:type="spellEnd"/>
      <w:r w:rsidRPr="008A5F8E">
        <w:rPr>
          <w:sz w:val="24"/>
          <w:szCs w:val="24"/>
        </w:rPr>
        <w:t xml:space="preserve"> сельское поселение»</w:t>
      </w:r>
    </w:p>
    <w:p w:rsidR="008A5F8E" w:rsidRPr="008A5F8E" w:rsidRDefault="008A5F8E" w:rsidP="008A5F8E">
      <w:pPr>
        <w:ind w:right="-57"/>
        <w:rPr>
          <w:b/>
          <w:bCs/>
          <w:sz w:val="24"/>
          <w:szCs w:val="24"/>
        </w:rPr>
      </w:pPr>
    </w:p>
    <w:p w:rsidR="008A5F8E" w:rsidRPr="008A5F8E" w:rsidRDefault="008A5F8E" w:rsidP="00E14DCA">
      <w:pPr>
        <w:ind w:right="-57" w:firstLine="708"/>
        <w:rPr>
          <w:b/>
          <w:bCs/>
          <w:sz w:val="24"/>
          <w:szCs w:val="24"/>
        </w:rPr>
      </w:pPr>
      <w:r w:rsidRPr="008A5F8E">
        <w:rPr>
          <w:b/>
          <w:bCs/>
          <w:sz w:val="24"/>
          <w:szCs w:val="24"/>
        </w:rPr>
        <w:t>1.4. Результат предоставления муниципальной услуги:</w:t>
      </w:r>
    </w:p>
    <w:p w:rsidR="008A5F8E" w:rsidRPr="008A5F8E" w:rsidRDefault="008A5F8E" w:rsidP="00E14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Выдача архивных справок, архивных копий и архивных выписок по запросам физических и юридических лиц на основании документов, находящихся на хранении в администрации </w:t>
      </w:r>
      <w:proofErr w:type="spellStart"/>
      <w:r w:rsidR="00E14DCA" w:rsidRPr="00E14DCA">
        <w:rPr>
          <w:sz w:val="24"/>
          <w:szCs w:val="24"/>
        </w:rPr>
        <w:t>Воломского</w:t>
      </w:r>
      <w:proofErr w:type="spellEnd"/>
      <w:r w:rsidRPr="008A5F8E">
        <w:rPr>
          <w:sz w:val="24"/>
          <w:szCs w:val="24"/>
        </w:rPr>
        <w:t xml:space="preserve">  сельского поселения в виде: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справок;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архивных копий (по просьбе заявителя);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архивных выписок;</w:t>
      </w:r>
    </w:p>
    <w:p w:rsidR="008A5F8E" w:rsidRPr="008A5F8E" w:rsidRDefault="008A5F8E" w:rsidP="008A5F8E">
      <w:pPr>
        <w:ind w:right="-57" w:firstLine="708"/>
        <w:jc w:val="both"/>
        <w:rPr>
          <w:b/>
          <w:bCs/>
          <w:sz w:val="24"/>
          <w:szCs w:val="24"/>
        </w:rPr>
      </w:pPr>
    </w:p>
    <w:p w:rsidR="008A5F8E" w:rsidRPr="008A5F8E" w:rsidRDefault="008A5F8E" w:rsidP="008A5F8E">
      <w:pPr>
        <w:ind w:right="-57" w:firstLine="708"/>
        <w:jc w:val="both"/>
        <w:rPr>
          <w:b/>
          <w:bCs/>
          <w:sz w:val="24"/>
          <w:szCs w:val="24"/>
        </w:rPr>
      </w:pPr>
      <w:r w:rsidRPr="008A5F8E">
        <w:rPr>
          <w:b/>
          <w:bCs/>
          <w:sz w:val="24"/>
          <w:szCs w:val="24"/>
        </w:rPr>
        <w:t>1.5. Описание заявителей</w:t>
      </w:r>
    </w:p>
    <w:p w:rsidR="008A5F8E" w:rsidRPr="008A5F8E" w:rsidRDefault="004F65EF" w:rsidP="00E14DC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4F65EF">
        <w:rPr>
          <w:sz w:val="24"/>
          <w:szCs w:val="24"/>
        </w:rPr>
        <w:t>аявителями могут быть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государственные услуги, или в орган, предоставляющий муниципальные услуги</w:t>
      </w:r>
      <w:r w:rsidR="008A5F8E" w:rsidRPr="008A5F8E">
        <w:rPr>
          <w:sz w:val="24"/>
          <w:szCs w:val="24"/>
        </w:rPr>
        <w:t>.</w:t>
      </w:r>
    </w:p>
    <w:p w:rsidR="008A5F8E" w:rsidRPr="008A5F8E" w:rsidRDefault="008A5F8E" w:rsidP="008A5F8E">
      <w:pPr>
        <w:widowControl/>
        <w:autoSpaceDE/>
        <w:autoSpaceDN/>
        <w:adjustRightInd/>
        <w:rPr>
          <w:sz w:val="24"/>
          <w:szCs w:val="24"/>
        </w:rPr>
      </w:pPr>
    </w:p>
    <w:p w:rsidR="00E14DCA" w:rsidRDefault="008A5F8E" w:rsidP="00E14DCA">
      <w:pPr>
        <w:widowControl/>
        <w:suppressAutoHyphens/>
        <w:autoSpaceDN/>
        <w:adjustRightInd/>
        <w:jc w:val="center"/>
        <w:rPr>
          <w:rFonts w:eastAsia="Arial"/>
          <w:b/>
          <w:sz w:val="24"/>
          <w:szCs w:val="24"/>
          <w:lang w:eastAsia="ar-SA"/>
        </w:rPr>
      </w:pPr>
      <w:r w:rsidRPr="008A5F8E">
        <w:rPr>
          <w:rFonts w:eastAsia="Arial"/>
          <w:b/>
          <w:sz w:val="24"/>
          <w:szCs w:val="24"/>
          <w:lang w:eastAsia="ar-SA"/>
        </w:rPr>
        <w:t xml:space="preserve">II. Требования к порядку предоставления (исполнения) </w:t>
      </w:r>
    </w:p>
    <w:p w:rsidR="008A5F8E" w:rsidRDefault="008A5F8E" w:rsidP="00E14DCA">
      <w:pPr>
        <w:widowControl/>
        <w:suppressAutoHyphens/>
        <w:autoSpaceDN/>
        <w:adjustRightInd/>
        <w:jc w:val="center"/>
        <w:rPr>
          <w:rFonts w:eastAsia="Arial"/>
          <w:b/>
          <w:sz w:val="24"/>
          <w:szCs w:val="24"/>
          <w:lang w:eastAsia="ar-SA"/>
        </w:rPr>
      </w:pPr>
      <w:r w:rsidRPr="008A5F8E">
        <w:rPr>
          <w:rFonts w:eastAsia="Arial"/>
          <w:b/>
          <w:sz w:val="24"/>
          <w:szCs w:val="24"/>
          <w:lang w:eastAsia="ar-SA"/>
        </w:rPr>
        <w:t>муниципальной услуги (функции)</w:t>
      </w:r>
    </w:p>
    <w:p w:rsidR="00E14DCA" w:rsidRPr="008A5F8E" w:rsidRDefault="00E14DCA" w:rsidP="00E14DCA">
      <w:pPr>
        <w:widowControl/>
        <w:suppressAutoHyphens/>
        <w:autoSpaceDN/>
        <w:adjustRightInd/>
        <w:jc w:val="center"/>
        <w:rPr>
          <w:rFonts w:eastAsia="Arial"/>
          <w:b/>
          <w:sz w:val="24"/>
          <w:szCs w:val="24"/>
          <w:lang w:eastAsia="ar-SA"/>
        </w:rPr>
      </w:pPr>
    </w:p>
    <w:p w:rsidR="008A5F8E" w:rsidRPr="008A5F8E" w:rsidRDefault="008A5F8E" w:rsidP="00E14DCA">
      <w:pPr>
        <w:widowControl/>
        <w:suppressAutoHyphens/>
        <w:autoSpaceDN/>
        <w:adjustRightInd/>
        <w:ind w:firstLine="720"/>
        <w:jc w:val="both"/>
        <w:rPr>
          <w:rFonts w:eastAsia="Arial"/>
          <w:b/>
          <w:sz w:val="24"/>
          <w:szCs w:val="24"/>
          <w:lang w:eastAsia="ar-SA"/>
        </w:rPr>
      </w:pPr>
      <w:r w:rsidRPr="008A5F8E">
        <w:rPr>
          <w:rFonts w:eastAsia="Arial"/>
          <w:b/>
          <w:sz w:val="24"/>
          <w:szCs w:val="24"/>
          <w:lang w:eastAsia="ar-SA"/>
        </w:rPr>
        <w:t>2.1.Порядок информирования о правилах предоставления муниципальной услуги:</w:t>
      </w:r>
    </w:p>
    <w:p w:rsidR="00E14DCA" w:rsidRDefault="008A5F8E" w:rsidP="00E14DCA">
      <w:pPr>
        <w:widowControl/>
        <w:autoSpaceDE/>
        <w:autoSpaceDN/>
        <w:ind w:right="-26" w:firstLine="720"/>
        <w:jc w:val="both"/>
        <w:rPr>
          <w:b/>
          <w:sz w:val="24"/>
          <w:szCs w:val="24"/>
        </w:rPr>
      </w:pPr>
      <w:r w:rsidRPr="008A5F8E">
        <w:rPr>
          <w:sz w:val="24"/>
          <w:szCs w:val="24"/>
        </w:rPr>
        <w:t xml:space="preserve">2.1.1. </w:t>
      </w:r>
      <w:r w:rsidRPr="008A5F8E">
        <w:rPr>
          <w:b/>
          <w:sz w:val="24"/>
          <w:szCs w:val="24"/>
        </w:rPr>
        <w:t xml:space="preserve">Место нахождения Администрации </w:t>
      </w:r>
      <w:proofErr w:type="spellStart"/>
      <w:r w:rsidR="00E14DCA" w:rsidRPr="00E14DCA">
        <w:rPr>
          <w:b/>
          <w:sz w:val="24"/>
          <w:szCs w:val="24"/>
        </w:rPr>
        <w:t>Воломского</w:t>
      </w:r>
      <w:proofErr w:type="spellEnd"/>
      <w:r w:rsidRPr="008A5F8E">
        <w:rPr>
          <w:b/>
          <w:sz w:val="24"/>
          <w:szCs w:val="24"/>
        </w:rPr>
        <w:t xml:space="preserve"> с</w:t>
      </w:r>
      <w:r w:rsidR="00E14DCA">
        <w:rPr>
          <w:b/>
          <w:sz w:val="24"/>
          <w:szCs w:val="24"/>
        </w:rPr>
        <w:t>ельского поселения:</w:t>
      </w:r>
    </w:p>
    <w:p w:rsidR="008A5F8E" w:rsidRPr="008A5F8E" w:rsidRDefault="00E14DCA" w:rsidP="00E14DCA">
      <w:pPr>
        <w:widowControl/>
        <w:autoSpaceDE/>
        <w:autoSpaceDN/>
        <w:ind w:right="-26" w:firstLine="72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Адрес: 186951</w:t>
      </w:r>
      <w:r w:rsidR="008A5F8E" w:rsidRPr="008A5F8E">
        <w:rPr>
          <w:bCs/>
          <w:color w:val="000000"/>
          <w:sz w:val="24"/>
          <w:szCs w:val="24"/>
        </w:rPr>
        <w:t xml:space="preserve">, Республика Карелия, Муезерский район, пос. </w:t>
      </w:r>
      <w:proofErr w:type="spellStart"/>
      <w:r>
        <w:rPr>
          <w:bCs/>
          <w:color w:val="000000"/>
          <w:sz w:val="24"/>
          <w:szCs w:val="24"/>
        </w:rPr>
        <w:t>Волома</w:t>
      </w:r>
      <w:proofErr w:type="spellEnd"/>
      <w:r>
        <w:rPr>
          <w:bCs/>
          <w:color w:val="000000"/>
          <w:sz w:val="24"/>
          <w:szCs w:val="24"/>
        </w:rPr>
        <w:t>, ул. 23 съезда, д.1</w:t>
      </w:r>
      <w:r w:rsidR="008A5F8E" w:rsidRPr="008A5F8E">
        <w:rPr>
          <w:bCs/>
          <w:color w:val="000000"/>
          <w:sz w:val="24"/>
          <w:szCs w:val="24"/>
        </w:rPr>
        <w:t>;</w:t>
      </w:r>
    </w:p>
    <w:p w:rsidR="008A5F8E" w:rsidRPr="008A5F8E" w:rsidRDefault="008A5F8E" w:rsidP="008A5F8E">
      <w:pPr>
        <w:widowControl/>
        <w:autoSpaceDE/>
        <w:autoSpaceDN/>
        <w:ind w:right="-26"/>
        <w:jc w:val="both"/>
        <w:rPr>
          <w:bCs/>
          <w:color w:val="000000"/>
          <w:sz w:val="24"/>
          <w:szCs w:val="24"/>
        </w:rPr>
      </w:pPr>
    </w:p>
    <w:p w:rsidR="008A5F8E" w:rsidRPr="008A5F8E" w:rsidRDefault="008A5F8E" w:rsidP="00E14DCA">
      <w:pPr>
        <w:widowControl/>
        <w:suppressAutoHyphens/>
        <w:autoSpaceDE/>
        <w:autoSpaceDN/>
        <w:adjustRightInd/>
        <w:ind w:firstLine="708"/>
        <w:jc w:val="both"/>
        <w:rPr>
          <w:color w:val="000000"/>
          <w:sz w:val="24"/>
          <w:szCs w:val="24"/>
          <w:lang w:eastAsia="ar-SA"/>
        </w:rPr>
      </w:pPr>
      <w:r w:rsidRPr="008A5F8E">
        <w:rPr>
          <w:color w:val="000000"/>
          <w:sz w:val="24"/>
          <w:szCs w:val="24"/>
          <w:lang w:eastAsia="ar-SA"/>
        </w:rPr>
        <w:t xml:space="preserve">2.1.2. </w:t>
      </w:r>
      <w:r w:rsidRPr="008A5F8E">
        <w:rPr>
          <w:b/>
          <w:color w:val="000000"/>
          <w:sz w:val="24"/>
          <w:szCs w:val="24"/>
          <w:lang w:eastAsia="ar-SA"/>
        </w:rPr>
        <w:t xml:space="preserve">График (режим) приема заинтересованных лиц </w:t>
      </w:r>
      <w:r w:rsidR="00E14DCA">
        <w:rPr>
          <w:color w:val="000000"/>
          <w:sz w:val="24"/>
          <w:szCs w:val="24"/>
          <w:lang w:eastAsia="ar-SA"/>
        </w:rPr>
        <w:t xml:space="preserve">по вопросам предоставления </w:t>
      </w:r>
      <w:r w:rsidRPr="008A5F8E">
        <w:rPr>
          <w:color w:val="000000"/>
          <w:sz w:val="24"/>
          <w:szCs w:val="24"/>
          <w:lang w:eastAsia="ar-SA"/>
        </w:rPr>
        <w:t xml:space="preserve">муниципальной услуги должностными лицами Администрации </w:t>
      </w:r>
      <w:proofErr w:type="spellStart"/>
      <w:r w:rsidR="00E14DCA" w:rsidRPr="00E14DCA">
        <w:rPr>
          <w:color w:val="000000"/>
          <w:sz w:val="24"/>
          <w:szCs w:val="24"/>
          <w:lang w:eastAsia="ar-SA"/>
        </w:rPr>
        <w:t>Воломского</w:t>
      </w:r>
      <w:proofErr w:type="spellEnd"/>
      <w:r w:rsidR="00E14DCA">
        <w:rPr>
          <w:color w:val="000000"/>
          <w:sz w:val="24"/>
          <w:szCs w:val="24"/>
          <w:lang w:eastAsia="ar-SA"/>
        </w:rPr>
        <w:t xml:space="preserve"> сельского </w:t>
      </w:r>
      <w:r w:rsidRPr="008A5F8E">
        <w:rPr>
          <w:color w:val="000000"/>
          <w:sz w:val="24"/>
          <w:szCs w:val="24"/>
          <w:lang w:eastAsia="ar-SA"/>
        </w:rPr>
        <w:t>поселения:</w:t>
      </w:r>
    </w:p>
    <w:p w:rsidR="008A5F8E" w:rsidRPr="008A5F8E" w:rsidRDefault="008A5F8E" w:rsidP="008A5F8E">
      <w:pPr>
        <w:spacing w:after="120" w:line="360" w:lineRule="auto"/>
        <w:ind w:firstLine="708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Прием  осуществляется ежедневно, кроме субботы и воскресенья.</w:t>
      </w:r>
    </w:p>
    <w:p w:rsidR="008A5F8E" w:rsidRDefault="008A5F8E" w:rsidP="008A5F8E">
      <w:pPr>
        <w:widowControl/>
        <w:autoSpaceDE/>
        <w:autoSpaceDN/>
        <w:adjustRightInd/>
        <w:contextualSpacing/>
        <w:jc w:val="both"/>
        <w:rPr>
          <w:sz w:val="24"/>
          <w:szCs w:val="24"/>
        </w:rPr>
      </w:pPr>
      <w:r w:rsidRPr="008A5F8E">
        <w:rPr>
          <w:bCs/>
          <w:color w:val="000000"/>
          <w:sz w:val="24"/>
          <w:szCs w:val="24"/>
        </w:rPr>
        <w:t xml:space="preserve">           Часы приема: </w:t>
      </w:r>
      <w:r w:rsidRPr="008A5F8E">
        <w:rPr>
          <w:sz w:val="24"/>
          <w:szCs w:val="24"/>
        </w:rPr>
        <w:t>понедельник –</w:t>
      </w:r>
      <w:r w:rsidR="00E14DCA">
        <w:rPr>
          <w:sz w:val="24"/>
          <w:szCs w:val="24"/>
        </w:rPr>
        <w:t xml:space="preserve">    четверг с 9 00 час. до 17.15</w:t>
      </w:r>
      <w:r w:rsidRPr="008A5F8E">
        <w:rPr>
          <w:sz w:val="24"/>
          <w:szCs w:val="24"/>
        </w:rPr>
        <w:t xml:space="preserve"> час., </w:t>
      </w:r>
    </w:p>
    <w:p w:rsidR="00E14DCA" w:rsidRPr="008A5F8E" w:rsidRDefault="00E14DCA" w:rsidP="008A5F8E">
      <w:pPr>
        <w:widowControl/>
        <w:autoSpaceDE/>
        <w:autoSpaceDN/>
        <w:adjustRightInd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Пятница: </w:t>
      </w:r>
      <w:r w:rsidRPr="00E14DCA">
        <w:rPr>
          <w:sz w:val="24"/>
          <w:szCs w:val="24"/>
        </w:rPr>
        <w:t>с 09.00 час. до</w:t>
      </w:r>
      <w:r>
        <w:rPr>
          <w:sz w:val="24"/>
          <w:szCs w:val="24"/>
        </w:rPr>
        <w:t xml:space="preserve"> 17.00 час.</w:t>
      </w:r>
    </w:p>
    <w:p w:rsidR="008A5F8E" w:rsidRPr="008A5F8E" w:rsidRDefault="008A5F8E" w:rsidP="008A5F8E">
      <w:pPr>
        <w:widowControl/>
        <w:autoSpaceDE/>
        <w:autoSpaceDN/>
        <w:adjustRightInd/>
        <w:contextualSpacing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                                   перерыв с 13.00 час.   до  14.00 час. </w:t>
      </w:r>
    </w:p>
    <w:p w:rsidR="008A5F8E" w:rsidRPr="008A5F8E" w:rsidRDefault="008A5F8E" w:rsidP="008A5F8E">
      <w:pPr>
        <w:widowControl/>
        <w:autoSpaceDE/>
        <w:autoSpaceDN/>
        <w:ind w:left="540" w:right="-26"/>
        <w:jc w:val="both"/>
        <w:rPr>
          <w:bCs/>
          <w:color w:val="000000"/>
          <w:sz w:val="24"/>
          <w:szCs w:val="24"/>
        </w:rPr>
      </w:pPr>
    </w:p>
    <w:p w:rsidR="008A5F8E" w:rsidRPr="008A5F8E" w:rsidRDefault="008A5F8E" w:rsidP="00E14DCA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2.1.3. </w:t>
      </w:r>
      <w:r w:rsidRPr="008A5F8E">
        <w:rPr>
          <w:b/>
          <w:sz w:val="24"/>
          <w:szCs w:val="24"/>
        </w:rPr>
        <w:t>Справочные телефоны:</w:t>
      </w:r>
      <w:r w:rsidRPr="008A5F8E">
        <w:rPr>
          <w:sz w:val="24"/>
          <w:szCs w:val="24"/>
        </w:rPr>
        <w:t xml:space="preserve"> </w:t>
      </w:r>
    </w:p>
    <w:p w:rsidR="008A5F8E" w:rsidRPr="008A5F8E" w:rsidRDefault="008A5F8E" w:rsidP="008A5F8E">
      <w:pPr>
        <w:widowControl/>
        <w:autoSpaceDE/>
        <w:autoSpaceDN/>
        <w:adjustRightInd/>
        <w:contextualSpacing/>
        <w:jc w:val="both"/>
        <w:rPr>
          <w:sz w:val="24"/>
          <w:szCs w:val="24"/>
        </w:rPr>
      </w:pPr>
      <w:r w:rsidRPr="008A5F8E">
        <w:rPr>
          <w:b/>
          <w:sz w:val="24"/>
          <w:szCs w:val="24"/>
        </w:rPr>
        <w:t xml:space="preserve">      </w:t>
      </w:r>
      <w:r w:rsidR="00E14DCA">
        <w:rPr>
          <w:b/>
          <w:sz w:val="24"/>
          <w:szCs w:val="24"/>
        </w:rPr>
        <w:t xml:space="preserve">                  Телефон</w:t>
      </w:r>
      <w:r w:rsidRPr="008A5F8E">
        <w:rPr>
          <w:b/>
          <w:sz w:val="24"/>
          <w:szCs w:val="24"/>
        </w:rPr>
        <w:t>:</w:t>
      </w:r>
      <w:r w:rsidRPr="008A5F8E">
        <w:rPr>
          <w:sz w:val="24"/>
          <w:szCs w:val="24"/>
        </w:rPr>
        <w:t xml:space="preserve"> (814-55) 26-</w:t>
      </w:r>
      <w:r w:rsidR="00E14DCA">
        <w:rPr>
          <w:sz w:val="24"/>
          <w:szCs w:val="24"/>
        </w:rPr>
        <w:t>173</w:t>
      </w:r>
    </w:p>
    <w:p w:rsidR="008A5F8E" w:rsidRPr="00E14DCA" w:rsidRDefault="008A5F8E" w:rsidP="008A5F8E">
      <w:pPr>
        <w:widowControl/>
        <w:autoSpaceDE/>
        <w:autoSpaceDN/>
        <w:adjustRightInd/>
        <w:contextualSpacing/>
        <w:jc w:val="both"/>
        <w:rPr>
          <w:sz w:val="24"/>
          <w:szCs w:val="24"/>
        </w:rPr>
      </w:pPr>
      <w:r w:rsidRPr="008A5F8E">
        <w:rPr>
          <w:b/>
          <w:sz w:val="24"/>
          <w:szCs w:val="24"/>
        </w:rPr>
        <w:t xml:space="preserve">                        Электронный </w:t>
      </w:r>
      <w:proofErr w:type="gramStart"/>
      <w:r w:rsidRPr="008A5F8E">
        <w:rPr>
          <w:b/>
          <w:sz w:val="24"/>
          <w:szCs w:val="24"/>
        </w:rPr>
        <w:t>адрес:</w:t>
      </w:r>
      <w:r w:rsidRPr="008A5F8E">
        <w:rPr>
          <w:sz w:val="24"/>
          <w:szCs w:val="24"/>
        </w:rPr>
        <w:t xml:space="preserve">  </w:t>
      </w:r>
      <w:hyperlink r:id="rId8" w:history="1"/>
      <w:r w:rsidR="00E14DCA">
        <w:rPr>
          <w:bCs/>
          <w:color w:val="0000FF"/>
          <w:sz w:val="24"/>
          <w:szCs w:val="24"/>
          <w:u w:val="single"/>
        </w:rPr>
        <w:t xml:space="preserve"> </w:t>
      </w:r>
      <w:proofErr w:type="spellStart"/>
      <w:proofErr w:type="gramEnd"/>
      <w:r w:rsidR="00E14DCA">
        <w:rPr>
          <w:bCs/>
          <w:color w:val="0000FF"/>
          <w:sz w:val="24"/>
          <w:szCs w:val="24"/>
          <w:u w:val="single"/>
          <w:lang w:val="en-US"/>
        </w:rPr>
        <w:t>voloma</w:t>
      </w:r>
      <w:proofErr w:type="spellEnd"/>
      <w:r w:rsidR="00E14DCA" w:rsidRPr="00E14DCA">
        <w:rPr>
          <w:bCs/>
          <w:color w:val="0000FF"/>
          <w:sz w:val="24"/>
          <w:szCs w:val="24"/>
          <w:u w:val="single"/>
        </w:rPr>
        <w:t>.</w:t>
      </w:r>
      <w:proofErr w:type="spellStart"/>
      <w:r w:rsidR="00E14DCA">
        <w:rPr>
          <w:bCs/>
          <w:color w:val="0000FF"/>
          <w:sz w:val="24"/>
          <w:szCs w:val="24"/>
          <w:u w:val="single"/>
          <w:lang w:val="en-US"/>
        </w:rPr>
        <w:t>admp</w:t>
      </w:r>
      <w:proofErr w:type="spellEnd"/>
      <w:r w:rsidR="00E14DCA" w:rsidRPr="00E14DCA">
        <w:rPr>
          <w:bCs/>
          <w:color w:val="0000FF"/>
          <w:sz w:val="24"/>
          <w:szCs w:val="24"/>
          <w:u w:val="single"/>
        </w:rPr>
        <w:t>@</w:t>
      </w:r>
      <w:r w:rsidR="00E14DCA">
        <w:rPr>
          <w:bCs/>
          <w:color w:val="0000FF"/>
          <w:sz w:val="24"/>
          <w:szCs w:val="24"/>
          <w:u w:val="single"/>
          <w:lang w:val="en-US"/>
        </w:rPr>
        <w:t>mail</w:t>
      </w:r>
      <w:r w:rsidR="00E14DCA" w:rsidRPr="00E14DCA">
        <w:rPr>
          <w:bCs/>
          <w:color w:val="0000FF"/>
          <w:sz w:val="24"/>
          <w:szCs w:val="24"/>
          <w:u w:val="single"/>
        </w:rPr>
        <w:t>.</w:t>
      </w:r>
      <w:proofErr w:type="spellStart"/>
      <w:r w:rsidR="00E14DCA">
        <w:rPr>
          <w:bCs/>
          <w:color w:val="0000FF"/>
          <w:sz w:val="24"/>
          <w:szCs w:val="24"/>
          <w:u w:val="single"/>
          <w:lang w:val="en-US"/>
        </w:rPr>
        <w:t>ru</w:t>
      </w:r>
      <w:proofErr w:type="spellEnd"/>
    </w:p>
    <w:p w:rsidR="008A5F8E" w:rsidRPr="008A5F8E" w:rsidRDefault="008A5F8E" w:rsidP="008A5F8E">
      <w:pPr>
        <w:widowControl/>
        <w:autoSpaceDE/>
        <w:autoSpaceDN/>
        <w:adjustRightInd/>
        <w:contextualSpacing/>
        <w:jc w:val="both"/>
        <w:rPr>
          <w:sz w:val="24"/>
          <w:szCs w:val="24"/>
        </w:rPr>
      </w:pPr>
      <w:r w:rsidRPr="008A5F8E">
        <w:rPr>
          <w:b/>
          <w:sz w:val="24"/>
          <w:szCs w:val="24"/>
        </w:rPr>
        <w:t xml:space="preserve">                 </w:t>
      </w:r>
    </w:p>
    <w:p w:rsidR="008A5F8E" w:rsidRPr="008A5F8E" w:rsidRDefault="008A5F8E" w:rsidP="00E14DCA">
      <w:pPr>
        <w:suppressAutoHyphens/>
        <w:autoSpaceDN/>
        <w:adjustRightInd/>
        <w:ind w:firstLine="720"/>
        <w:jc w:val="both"/>
        <w:rPr>
          <w:rFonts w:eastAsia="Arial"/>
          <w:sz w:val="24"/>
          <w:szCs w:val="24"/>
          <w:lang w:eastAsia="ar-SA"/>
        </w:rPr>
      </w:pPr>
      <w:r w:rsidRPr="008A5F8E">
        <w:rPr>
          <w:rFonts w:eastAsia="Arial"/>
          <w:color w:val="000000"/>
          <w:sz w:val="24"/>
          <w:szCs w:val="24"/>
          <w:lang w:eastAsia="ar-SA"/>
        </w:rPr>
        <w:t xml:space="preserve">2.1.4. </w:t>
      </w:r>
      <w:r w:rsidR="008A0985">
        <w:rPr>
          <w:rFonts w:eastAsia="Arial"/>
          <w:sz w:val="24"/>
          <w:szCs w:val="24"/>
          <w:lang w:eastAsia="ar-SA"/>
        </w:rPr>
        <w:t>Информация о порядке предоставления муниципальной услуги</w:t>
      </w:r>
      <w:r w:rsidRPr="008A5F8E">
        <w:rPr>
          <w:rFonts w:eastAsia="Arial"/>
          <w:sz w:val="24"/>
          <w:szCs w:val="24"/>
          <w:lang w:eastAsia="ar-SA"/>
        </w:rPr>
        <w:t xml:space="preserve"> представляется:</w:t>
      </w:r>
    </w:p>
    <w:p w:rsidR="008A5F8E" w:rsidRPr="008A5F8E" w:rsidRDefault="008A0985" w:rsidP="008A0985">
      <w:pPr>
        <w:suppressAutoHyphens/>
        <w:autoSpaceDN/>
        <w:adjustRightInd/>
        <w:ind w:firstLine="720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 xml:space="preserve">- непосредственно специалистами </w:t>
      </w:r>
      <w:r w:rsidR="008A5F8E" w:rsidRPr="008A5F8E">
        <w:rPr>
          <w:rFonts w:eastAsia="Arial"/>
          <w:sz w:val="24"/>
          <w:szCs w:val="24"/>
          <w:lang w:eastAsia="ar-SA"/>
        </w:rPr>
        <w:t>Администрации  при  личном  обращении;</w:t>
      </w:r>
    </w:p>
    <w:p w:rsidR="008A5F8E" w:rsidRPr="008A5F8E" w:rsidRDefault="008A0985" w:rsidP="008A0985">
      <w:pPr>
        <w:suppressAutoHyphens/>
        <w:autoSpaceDN/>
        <w:adjustRightInd/>
        <w:ind w:firstLine="720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- с  использованием средств почтовой, телефонной связи</w:t>
      </w:r>
      <w:r w:rsidR="008A5F8E" w:rsidRPr="008A5F8E">
        <w:rPr>
          <w:rFonts w:eastAsia="Arial"/>
          <w:sz w:val="24"/>
          <w:szCs w:val="24"/>
          <w:lang w:eastAsia="ar-SA"/>
        </w:rPr>
        <w:t xml:space="preserve"> и электронной почты;</w:t>
      </w:r>
    </w:p>
    <w:p w:rsidR="008A5F8E" w:rsidRPr="008A5F8E" w:rsidRDefault="008A0985" w:rsidP="008A0985">
      <w:pPr>
        <w:widowControl/>
        <w:autoSpaceDE/>
        <w:autoSpaceDN/>
        <w:adjustRightInd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посредством</w:t>
      </w:r>
      <w:r w:rsidR="008A5F8E" w:rsidRPr="008A5F8E">
        <w:rPr>
          <w:sz w:val="24"/>
          <w:szCs w:val="24"/>
        </w:rPr>
        <w:t xml:space="preserve"> </w:t>
      </w:r>
      <w:r>
        <w:rPr>
          <w:sz w:val="24"/>
          <w:szCs w:val="24"/>
        </w:rPr>
        <w:t>размещения в</w:t>
      </w:r>
      <w:r w:rsidR="008A5F8E" w:rsidRPr="008A5F8E">
        <w:rPr>
          <w:sz w:val="24"/>
          <w:szCs w:val="24"/>
        </w:rPr>
        <w:t xml:space="preserve"> информ</w:t>
      </w:r>
      <w:r>
        <w:rPr>
          <w:sz w:val="24"/>
          <w:szCs w:val="24"/>
        </w:rPr>
        <w:t>ационно – телекоммуникационных сетях общего пользования (том числе в сети Интернет на сайте Администрации Муезерского муниципального</w:t>
      </w:r>
      <w:r w:rsidR="008A5F8E" w:rsidRPr="008A5F8E">
        <w:rPr>
          <w:sz w:val="24"/>
          <w:szCs w:val="24"/>
        </w:rPr>
        <w:t xml:space="preserve"> района </w:t>
      </w:r>
      <w:hyperlink r:id="rId9" w:history="1">
        <w:r w:rsidR="008A5F8E" w:rsidRPr="008A5F8E">
          <w:rPr>
            <w:color w:val="0000FF"/>
            <w:sz w:val="24"/>
            <w:szCs w:val="24"/>
            <w:u w:val="single"/>
            <w:lang w:val="en-US"/>
          </w:rPr>
          <w:t>www</w:t>
        </w:r>
        <w:r w:rsidR="008A5F8E" w:rsidRPr="008A5F8E">
          <w:rPr>
            <w:color w:val="0000FF"/>
            <w:sz w:val="24"/>
            <w:szCs w:val="24"/>
            <w:u w:val="single"/>
          </w:rPr>
          <w:t>.</w:t>
        </w:r>
        <w:proofErr w:type="spellStart"/>
        <w:r w:rsidR="008A5F8E" w:rsidRPr="008A5F8E">
          <w:rPr>
            <w:color w:val="0000FF"/>
            <w:sz w:val="24"/>
            <w:szCs w:val="24"/>
            <w:u w:val="single"/>
            <w:lang w:val="en-US"/>
          </w:rPr>
          <w:t>muezersky</w:t>
        </w:r>
        <w:proofErr w:type="spellEnd"/>
        <w:r w:rsidR="008A5F8E" w:rsidRPr="008A5F8E">
          <w:rPr>
            <w:color w:val="0000FF"/>
            <w:sz w:val="24"/>
            <w:szCs w:val="24"/>
            <w:u w:val="single"/>
          </w:rPr>
          <w:t>.</w:t>
        </w:r>
        <w:proofErr w:type="spellStart"/>
        <w:r w:rsidR="008A5F8E" w:rsidRPr="008A5F8E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8A5F8E" w:rsidRPr="008A5F8E">
        <w:rPr>
          <w:sz w:val="24"/>
          <w:szCs w:val="24"/>
        </w:rPr>
        <w:t xml:space="preserve">), </w:t>
      </w:r>
      <w:r>
        <w:rPr>
          <w:sz w:val="24"/>
          <w:szCs w:val="24"/>
        </w:rPr>
        <w:t xml:space="preserve">публикации </w:t>
      </w:r>
      <w:r w:rsidR="008A5F8E" w:rsidRPr="008A5F8E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средствах массовой </w:t>
      </w:r>
      <w:r w:rsidR="008A5F8E" w:rsidRPr="008A5F8E">
        <w:rPr>
          <w:sz w:val="24"/>
          <w:szCs w:val="24"/>
        </w:rPr>
        <w:t>информации;</w:t>
      </w:r>
    </w:p>
    <w:p w:rsidR="008A5F8E" w:rsidRPr="008A5F8E" w:rsidRDefault="008A5F8E" w:rsidP="008A5F8E">
      <w:pPr>
        <w:widowControl/>
        <w:autoSpaceDE/>
        <w:autoSpaceDN/>
        <w:adjustRightInd/>
        <w:contextualSpacing/>
        <w:jc w:val="both"/>
        <w:rPr>
          <w:sz w:val="24"/>
          <w:szCs w:val="24"/>
        </w:rPr>
      </w:pPr>
    </w:p>
    <w:p w:rsidR="008A5F8E" w:rsidRPr="008A5F8E" w:rsidRDefault="008A5F8E" w:rsidP="008A5F8E">
      <w:pPr>
        <w:keepNext/>
        <w:spacing w:before="120" w:after="120"/>
        <w:ind w:firstLine="720"/>
        <w:jc w:val="both"/>
        <w:rPr>
          <w:b/>
          <w:bCs/>
          <w:sz w:val="24"/>
          <w:szCs w:val="24"/>
        </w:rPr>
      </w:pPr>
      <w:r w:rsidRPr="008A5F8E">
        <w:rPr>
          <w:b/>
          <w:bCs/>
          <w:sz w:val="24"/>
          <w:szCs w:val="24"/>
        </w:rPr>
        <w:t>2.2. Порядок получения консультаций о предоставлении муниципальной услуги</w:t>
      </w:r>
    </w:p>
    <w:p w:rsidR="008A5F8E" w:rsidRPr="008A5F8E" w:rsidRDefault="008A5F8E" w:rsidP="008A5F8E">
      <w:pPr>
        <w:tabs>
          <w:tab w:val="left" w:pos="3570"/>
        </w:tabs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2.2.1. Консультации по вопросам предоставления муниципальной услуги осуществляется специалистом Администрации </w:t>
      </w:r>
      <w:proofErr w:type="spellStart"/>
      <w:r w:rsidR="003A769A">
        <w:rPr>
          <w:sz w:val="24"/>
          <w:szCs w:val="24"/>
        </w:rPr>
        <w:t>Воломского</w:t>
      </w:r>
      <w:proofErr w:type="spellEnd"/>
      <w:r w:rsidRPr="008A5F8E">
        <w:rPr>
          <w:sz w:val="24"/>
          <w:szCs w:val="24"/>
        </w:rPr>
        <w:t xml:space="preserve"> сельского поселения при личн</w:t>
      </w:r>
      <w:r w:rsidR="00807E4E">
        <w:rPr>
          <w:sz w:val="24"/>
          <w:szCs w:val="24"/>
        </w:rPr>
        <w:t xml:space="preserve">ом контакте с  </w:t>
      </w:r>
      <w:r w:rsidRPr="008A5F8E">
        <w:rPr>
          <w:sz w:val="24"/>
          <w:szCs w:val="24"/>
        </w:rPr>
        <w:t>заявителями, а также с использованием почтовой, телефонной связи и посредством электронной почты.</w:t>
      </w:r>
    </w:p>
    <w:p w:rsidR="008A5F8E" w:rsidRPr="008A5F8E" w:rsidRDefault="008A5F8E" w:rsidP="008A5F8E">
      <w:pPr>
        <w:tabs>
          <w:tab w:val="left" w:pos="3570"/>
        </w:tabs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При ответах на телефонные звонки и обращения граждан </w:t>
      </w:r>
      <w:r w:rsidR="003A769A">
        <w:rPr>
          <w:sz w:val="24"/>
          <w:szCs w:val="24"/>
        </w:rPr>
        <w:t xml:space="preserve">по вопросу получения </w:t>
      </w:r>
      <w:r w:rsidRPr="008A5F8E">
        <w:rPr>
          <w:sz w:val="24"/>
          <w:szCs w:val="24"/>
        </w:rPr>
        <w:t>муниципальной услуги специалист Администрации поселения обязан:</w:t>
      </w:r>
    </w:p>
    <w:p w:rsidR="008A5F8E" w:rsidRPr="008A5F8E" w:rsidRDefault="008A5F8E" w:rsidP="008A5F8E">
      <w:pPr>
        <w:tabs>
          <w:tab w:val="left" w:pos="3570"/>
        </w:tabs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lastRenderedPageBreak/>
        <w:t>- начинать ответ на телефонный звонок с информации о наименовании органа, в который позвонил гражданин, фамилии, имени, отчестве и должности спец</w:t>
      </w:r>
      <w:r w:rsidR="003A769A">
        <w:rPr>
          <w:sz w:val="24"/>
          <w:szCs w:val="24"/>
        </w:rPr>
        <w:t xml:space="preserve">иалиста, принявшего </w:t>
      </w:r>
      <w:r w:rsidRPr="008A5F8E">
        <w:rPr>
          <w:sz w:val="24"/>
          <w:szCs w:val="24"/>
        </w:rPr>
        <w:t xml:space="preserve"> телефонный звонок;</w:t>
      </w:r>
    </w:p>
    <w:p w:rsidR="008A5F8E" w:rsidRPr="008A5F8E" w:rsidRDefault="008A5F8E" w:rsidP="008A5F8E">
      <w:pPr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подробно в корректной форме информировать заинтересов</w:t>
      </w:r>
      <w:r w:rsidR="003A769A">
        <w:rPr>
          <w:sz w:val="24"/>
          <w:szCs w:val="24"/>
        </w:rPr>
        <w:t xml:space="preserve">анное лицо о порядке </w:t>
      </w:r>
      <w:r w:rsidRPr="008A5F8E">
        <w:rPr>
          <w:sz w:val="24"/>
          <w:szCs w:val="24"/>
        </w:rPr>
        <w:t>получения муниципальной услуги;</w:t>
      </w:r>
    </w:p>
    <w:p w:rsidR="008A5F8E" w:rsidRPr="008A5F8E" w:rsidRDefault="008A5F8E" w:rsidP="008A5F8E">
      <w:pPr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- при невозможности самостоятельно ответить на поставленные вопросы, переадресовать звонок заявителя на другое должностное лицо; </w:t>
      </w:r>
    </w:p>
    <w:p w:rsidR="008A5F8E" w:rsidRPr="008A5F8E" w:rsidRDefault="008A5F8E" w:rsidP="008A5F8E">
      <w:pPr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избегать конфликтных ситуаций, способных нанести уще</w:t>
      </w:r>
      <w:r w:rsidR="003A769A">
        <w:rPr>
          <w:sz w:val="24"/>
          <w:szCs w:val="24"/>
        </w:rPr>
        <w:t xml:space="preserve">рб их репутации или </w:t>
      </w:r>
      <w:r w:rsidRPr="008A5F8E">
        <w:rPr>
          <w:sz w:val="24"/>
          <w:szCs w:val="24"/>
        </w:rPr>
        <w:t>авторитету органа местного самоуправления;</w:t>
      </w:r>
    </w:p>
    <w:p w:rsidR="008A5F8E" w:rsidRPr="008A5F8E" w:rsidRDefault="008A5F8E" w:rsidP="008A5F8E">
      <w:pPr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соблюдать права и законные интересы заявителей;</w:t>
      </w:r>
    </w:p>
    <w:p w:rsidR="008A5F8E" w:rsidRPr="008A5F8E" w:rsidRDefault="008A5F8E" w:rsidP="008A5F8E">
      <w:pPr>
        <w:ind w:firstLine="720"/>
        <w:jc w:val="both"/>
        <w:rPr>
          <w:sz w:val="24"/>
          <w:szCs w:val="24"/>
        </w:rPr>
      </w:pP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b/>
          <w:bCs/>
          <w:sz w:val="24"/>
          <w:szCs w:val="24"/>
        </w:rPr>
        <w:t xml:space="preserve">2.3. </w:t>
      </w:r>
      <w:r w:rsidRPr="008A5F8E">
        <w:rPr>
          <w:sz w:val="24"/>
          <w:szCs w:val="24"/>
        </w:rPr>
        <w:t>Макс</w:t>
      </w:r>
      <w:r w:rsidR="003A769A">
        <w:rPr>
          <w:sz w:val="24"/>
          <w:szCs w:val="24"/>
        </w:rPr>
        <w:t xml:space="preserve">имальный срок ожидания </w:t>
      </w:r>
      <w:r w:rsidRPr="008A5F8E">
        <w:rPr>
          <w:sz w:val="24"/>
          <w:szCs w:val="24"/>
        </w:rPr>
        <w:t xml:space="preserve"> при подаче запроса и при получении результата предоставления муниципальной услуги.</w:t>
      </w: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При личном обращении граждан максимальная продолжительность приема у специалиста, осуществляющего прием документов, составляет 15-20 минут. Максимальное время выдачи документа, являющегося результатом предоставления услуги, составляет 5-10 минут.</w:t>
      </w: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При письменном обращении и обращении по факсу, максимальное время отправки ответа по почте, являющегося результатом предоставления муниципальной услуги, составляет 30 дней.</w:t>
      </w: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При обращении в Архив по электронной почте, максимальное время ответа в адрес электронной почты заявителя 15 дней. 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В случае возникновения чрезвычайных и непредвиденных обстоятельств (дополнительных разъяснений по результату предоставления муниципальной услуги), срок предоставления услуги продлевается на время существования данных обстоятельств</w:t>
      </w:r>
    </w:p>
    <w:p w:rsidR="003A769A" w:rsidRDefault="003A769A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b/>
          <w:sz w:val="24"/>
          <w:szCs w:val="24"/>
        </w:rPr>
      </w:pPr>
      <w:r w:rsidRPr="008A5F8E">
        <w:rPr>
          <w:b/>
          <w:sz w:val="24"/>
          <w:szCs w:val="24"/>
        </w:rPr>
        <w:t xml:space="preserve">2.4. Исчерпывающий перечень документов, необходимых в соответствии с законодательными или иными нормативными правовыми актами для предоставления услуги: </w:t>
      </w: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</w:t>
      </w:r>
      <w:r w:rsidR="003A769A">
        <w:rPr>
          <w:sz w:val="24"/>
          <w:szCs w:val="24"/>
        </w:rPr>
        <w:t xml:space="preserve"> </w:t>
      </w:r>
      <w:r w:rsidRPr="008A5F8E">
        <w:rPr>
          <w:sz w:val="24"/>
          <w:szCs w:val="24"/>
        </w:rPr>
        <w:t>письменное заявление  (приложение 2);</w:t>
      </w: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документ, удостоверяющий личность;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ab/>
        <w:t>Письменное  заявление заявителя  должно содержать: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1) наименование администрации сельского поселения, фамилию, имя, отчество руководителя;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2) фамилию, имя, отчество пользователя;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3) фактический адрес пользователя и паспортные данные;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4) цель работы с архивными документами (документы какого органа или организации необходимо просмотреть, по какому вопросу и за какие годы).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ab/>
        <w:t>Официальное письмо органа или организации должно содержать: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1) наименование администрации сельского поселения, фамилию, имя, отчество руководителя;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2) полное наименование юридического лица;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3) юридический или фактический адрес юридического лица;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4) дата и номер;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5) фамилию, имя, отчество, наименование должности представителя юридического лица;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6) подпись руководителя организации.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ab/>
        <w:t>Письмо направляющей организации оформляется на официальном бланке организации.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ab/>
        <w:t>Предоставление заявителям архивных документов, содержащих сведения, отнесённые к конфиденциальной информации, производится с учетом категории конфиденциальной информации и установленных законодательством  Российской Федерации ограничений доступа к ней.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ab/>
        <w:t xml:space="preserve">Предоставление заявителям архивных документов, содержащих сведения, составляющие государственную тайну, производится с учетом установленных </w:t>
      </w:r>
      <w:r w:rsidRPr="008A5F8E">
        <w:rPr>
          <w:sz w:val="24"/>
          <w:szCs w:val="24"/>
        </w:rPr>
        <w:lastRenderedPageBreak/>
        <w:t>законод</w:t>
      </w:r>
      <w:r w:rsidR="003A769A">
        <w:rPr>
          <w:sz w:val="24"/>
          <w:szCs w:val="24"/>
        </w:rPr>
        <w:t>ательством Российской Федерации</w:t>
      </w:r>
      <w:r w:rsidRPr="008A5F8E">
        <w:rPr>
          <w:sz w:val="24"/>
          <w:szCs w:val="24"/>
        </w:rPr>
        <w:t xml:space="preserve"> ограничений доступа и в соответствии со специальными инструкциями.</w:t>
      </w:r>
    </w:p>
    <w:p w:rsidR="008A5F8E" w:rsidRPr="008A5F8E" w:rsidRDefault="008A5F8E" w:rsidP="008A5F8E">
      <w:pPr>
        <w:widowControl/>
        <w:tabs>
          <w:tab w:val="left" w:pos="1134"/>
        </w:tabs>
        <w:suppressAutoHyphens/>
        <w:autoSpaceDN/>
        <w:adjustRightInd/>
        <w:spacing w:line="100" w:lineRule="atLeast"/>
        <w:jc w:val="both"/>
        <w:rPr>
          <w:rFonts w:eastAsia="Arial"/>
          <w:bCs/>
          <w:sz w:val="24"/>
          <w:szCs w:val="24"/>
          <w:lang w:eastAsia="ar-SA"/>
        </w:rPr>
      </w:pP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b/>
          <w:sz w:val="24"/>
          <w:szCs w:val="24"/>
        </w:rPr>
      </w:pPr>
      <w:r w:rsidRPr="008A5F8E">
        <w:rPr>
          <w:b/>
          <w:sz w:val="24"/>
          <w:szCs w:val="24"/>
        </w:rPr>
        <w:t>2.5. Исчерпывающий перечень оснований для отказа в приеме документов, необходимых для предоставления  услуги: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отсутствие в заявлении наименования юридического лица (для граждан – фамилии, имени и отчества), почтового адреса заявителя;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отсутствие в заявлении необходимых сведений для проведения поисков  запрашиваемой информации;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отсутствие у заявителя  документально подтвержденных прав на получение сведений, составляющих муниципальную и иную охраняемую законодательством Российской Федерации тайну.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Pr="008A5F8E" w:rsidRDefault="003A769A" w:rsidP="003A769A">
      <w:pPr>
        <w:widowControl/>
        <w:autoSpaceDE/>
        <w:autoSpaceDN/>
        <w:adjustRightInd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2.6. Перечень</w:t>
      </w:r>
      <w:r w:rsidR="008A5F8E" w:rsidRPr="008A5F8E">
        <w:rPr>
          <w:b/>
          <w:sz w:val="24"/>
          <w:szCs w:val="24"/>
        </w:rPr>
        <w:t xml:space="preserve"> оснований для отказа или отсрочки в предоставлении муниципальной услуги: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1) плохое физическое состояние  архивных документов;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2) ограничения на использование документов, установленные в соответствии с законодательством Российской Федерации или </w:t>
      </w:r>
      <w:proofErr w:type="spellStart"/>
      <w:r w:rsidRPr="008A5F8E">
        <w:rPr>
          <w:sz w:val="24"/>
          <w:szCs w:val="24"/>
        </w:rPr>
        <w:t>фондообразователем</w:t>
      </w:r>
      <w:proofErr w:type="spellEnd"/>
      <w:r w:rsidRPr="008A5F8E">
        <w:rPr>
          <w:sz w:val="24"/>
          <w:szCs w:val="24"/>
        </w:rPr>
        <w:t xml:space="preserve"> при передаче документов на постоянное хранение;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3) выдача документов  во временное пользование другим учреждениям;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4) выдача документов другому пользователю;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5) необходимость выполнения служебных заданий сотрудниками архива (справочная работа, проведение проверки наличия и состояния, подготовка информационных материалов по запросам органов местного самоуправления).</w:t>
      </w:r>
    </w:p>
    <w:p w:rsidR="008A5F8E" w:rsidRPr="008A5F8E" w:rsidRDefault="008A5F8E" w:rsidP="008A5F8E">
      <w:pPr>
        <w:widowControl/>
        <w:suppressAutoHyphens/>
        <w:autoSpaceDN/>
        <w:adjustRightInd/>
        <w:spacing w:line="100" w:lineRule="atLeast"/>
        <w:rPr>
          <w:rFonts w:eastAsia="Arial"/>
          <w:b/>
          <w:bCs/>
          <w:sz w:val="24"/>
          <w:szCs w:val="24"/>
          <w:lang w:eastAsia="ar-SA"/>
        </w:rPr>
      </w:pPr>
    </w:p>
    <w:p w:rsidR="008A5F8E" w:rsidRPr="008A5F8E" w:rsidRDefault="008A5F8E" w:rsidP="003A769A">
      <w:pPr>
        <w:widowControl/>
        <w:suppressAutoHyphens/>
        <w:autoSpaceDN/>
        <w:adjustRightInd/>
        <w:spacing w:line="100" w:lineRule="atLeast"/>
        <w:ind w:firstLine="720"/>
        <w:rPr>
          <w:rFonts w:eastAsia="Arial"/>
          <w:b/>
          <w:bCs/>
          <w:sz w:val="24"/>
          <w:szCs w:val="24"/>
          <w:lang w:eastAsia="ar-SA"/>
        </w:rPr>
      </w:pPr>
      <w:r w:rsidRPr="008A5F8E">
        <w:rPr>
          <w:rFonts w:eastAsia="Arial"/>
          <w:b/>
          <w:bCs/>
          <w:sz w:val="24"/>
          <w:szCs w:val="24"/>
          <w:lang w:eastAsia="ar-SA"/>
        </w:rPr>
        <w:t>2.7. Требования к исполнению Муниципальной услуги</w:t>
      </w:r>
    </w:p>
    <w:p w:rsidR="008A5F8E" w:rsidRPr="008A5F8E" w:rsidRDefault="008A5F8E" w:rsidP="003A769A">
      <w:pPr>
        <w:widowControl/>
        <w:suppressAutoHyphens/>
        <w:autoSpaceDN/>
        <w:adjustRightInd/>
        <w:spacing w:line="100" w:lineRule="atLeast"/>
        <w:ind w:firstLine="720"/>
        <w:rPr>
          <w:rFonts w:eastAsia="Arial"/>
          <w:bCs/>
          <w:sz w:val="24"/>
          <w:szCs w:val="24"/>
          <w:lang w:eastAsia="ar-SA"/>
        </w:rPr>
      </w:pPr>
      <w:r w:rsidRPr="008A5F8E">
        <w:rPr>
          <w:rFonts w:eastAsia="Arial"/>
          <w:bCs/>
          <w:sz w:val="24"/>
          <w:szCs w:val="24"/>
          <w:lang w:eastAsia="ar-SA"/>
        </w:rPr>
        <w:t>Муниципальная услуга предоставляется бесплатно.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Default="008A5F8E" w:rsidP="008A5F8E">
      <w:pPr>
        <w:widowControl/>
        <w:suppressAutoHyphens/>
        <w:autoSpaceDN/>
        <w:adjustRightInd/>
        <w:ind w:firstLine="737"/>
        <w:jc w:val="both"/>
        <w:rPr>
          <w:rFonts w:eastAsia="Arial"/>
          <w:b/>
          <w:sz w:val="24"/>
          <w:szCs w:val="24"/>
          <w:lang w:eastAsia="ar-SA"/>
        </w:rPr>
      </w:pPr>
      <w:r w:rsidRPr="008A5F8E">
        <w:rPr>
          <w:rFonts w:eastAsia="Arial"/>
          <w:b/>
          <w:sz w:val="24"/>
          <w:szCs w:val="24"/>
          <w:lang w:eastAsia="ar-SA"/>
        </w:rPr>
        <w:t>2.8. Требования к местам предоставления муниципальной услуги</w:t>
      </w:r>
    </w:p>
    <w:p w:rsidR="001000B1" w:rsidRPr="001000B1" w:rsidRDefault="001000B1" w:rsidP="008A5F8E">
      <w:pPr>
        <w:widowControl/>
        <w:suppressAutoHyphens/>
        <w:autoSpaceDN/>
        <w:adjustRightInd/>
        <w:ind w:firstLine="737"/>
        <w:jc w:val="both"/>
        <w:rPr>
          <w:rFonts w:eastAsia="Arial"/>
          <w:sz w:val="24"/>
          <w:szCs w:val="24"/>
          <w:lang w:eastAsia="ar-SA"/>
        </w:rPr>
      </w:pPr>
      <w:r w:rsidRPr="001000B1">
        <w:rPr>
          <w:sz w:val="24"/>
          <w:szCs w:val="24"/>
        </w:rPr>
        <w:t>Администрация обеспечивает возможность реализации прав инвалидов на предоставление муниципальных услуг в соответствии с законодательством Российской Федерации</w:t>
      </w:r>
    </w:p>
    <w:p w:rsidR="008A5F8E" w:rsidRPr="001000B1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1000B1">
        <w:rPr>
          <w:sz w:val="24"/>
          <w:szCs w:val="24"/>
        </w:rPr>
        <w:t>К месту предоставления муниципальной услуги предъявляются следующие требования:</w:t>
      </w:r>
    </w:p>
    <w:p w:rsidR="008A5F8E" w:rsidRPr="008A5F8E" w:rsidRDefault="003A769A" w:rsidP="008A5F8E">
      <w:pPr>
        <w:widowControl/>
        <w:tabs>
          <w:tab w:val="left" w:pos="765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A5F8E" w:rsidRPr="008A5F8E">
        <w:rPr>
          <w:sz w:val="24"/>
          <w:szCs w:val="24"/>
        </w:rPr>
        <w:t>- помещение для пред</w:t>
      </w:r>
      <w:r>
        <w:rPr>
          <w:sz w:val="24"/>
          <w:szCs w:val="24"/>
        </w:rPr>
        <w:t>оставления Муниципальной услуги</w:t>
      </w:r>
      <w:r w:rsidR="008A5F8E" w:rsidRPr="008A5F8E">
        <w:rPr>
          <w:sz w:val="24"/>
          <w:szCs w:val="24"/>
        </w:rPr>
        <w:t xml:space="preserve"> размещается в здании Администрации;</w:t>
      </w:r>
    </w:p>
    <w:p w:rsidR="008A5F8E" w:rsidRPr="008A5F8E" w:rsidRDefault="003A769A" w:rsidP="008A5F8E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A5F8E" w:rsidRPr="008A5F8E">
        <w:rPr>
          <w:sz w:val="24"/>
          <w:szCs w:val="24"/>
        </w:rPr>
        <w:t>- помещение оборудовано стендом для информирования, местами для ожидания и приема граждан;</w:t>
      </w:r>
    </w:p>
    <w:p w:rsidR="008A5F8E" w:rsidRPr="008A5F8E" w:rsidRDefault="003A769A" w:rsidP="008A5F8E">
      <w:pPr>
        <w:widowControl/>
        <w:tabs>
          <w:tab w:val="left" w:pos="765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A5F8E" w:rsidRPr="008A5F8E">
        <w:rPr>
          <w:sz w:val="24"/>
          <w:szCs w:val="24"/>
        </w:rPr>
        <w:t>- в рабочей комнате естественное и искусственное освещение, окна оборудованы регулируемыми устройствами типа жалюзи. Помещение оснащено стульями, столами, писчей бумагой и канцелярскими принадлежностями, а также текстом настоящего Административного регламента. При отсутствии читального зала  в администрации поселения оборудуется место в рабочем кабинете (стол, стул).</w:t>
      </w:r>
    </w:p>
    <w:p w:rsidR="008A5F8E" w:rsidRPr="008A5F8E" w:rsidRDefault="003A769A" w:rsidP="008A5F8E">
      <w:pPr>
        <w:widowControl/>
        <w:tabs>
          <w:tab w:val="left" w:pos="765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A5F8E" w:rsidRPr="008A5F8E">
        <w:rPr>
          <w:sz w:val="24"/>
          <w:szCs w:val="24"/>
        </w:rPr>
        <w:t>Требования к местам для информирования заявителей, получения информации и заполнения необходимых документов:</w:t>
      </w:r>
    </w:p>
    <w:p w:rsidR="008A5F8E" w:rsidRPr="008A5F8E" w:rsidRDefault="008A5F8E" w:rsidP="008A5F8E">
      <w:pPr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о</w:t>
      </w:r>
      <w:r w:rsidRPr="008A5F8E">
        <w:rPr>
          <w:color w:val="000000"/>
          <w:sz w:val="24"/>
          <w:szCs w:val="24"/>
        </w:rPr>
        <w:t>рганизация приема Заявителей осуществляется ежедневно в течение всего рабочего времени в соответствии с графиком, приведенным в пункте 2.1.2 настоящего Административного регламента.</w:t>
      </w:r>
    </w:p>
    <w:p w:rsidR="008A5F8E" w:rsidRPr="008A5F8E" w:rsidRDefault="008A5F8E" w:rsidP="003A769A">
      <w:pPr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Требования к местам приема заявителей:</w:t>
      </w:r>
    </w:p>
    <w:p w:rsidR="008A5F8E" w:rsidRPr="008A5F8E" w:rsidRDefault="008A5F8E" w:rsidP="008A5F8E">
      <w:pPr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кабинеты приема заявителей должны быть оборудованы информационными табличками с указанием фамилии, имени, отчества и должности специалиста, осуществляющего  предоставление муниципальной услуги;</w:t>
      </w:r>
    </w:p>
    <w:p w:rsidR="008A5F8E" w:rsidRPr="008A5F8E" w:rsidRDefault="008A5F8E" w:rsidP="008A5F8E">
      <w:pPr>
        <w:ind w:firstLine="720"/>
        <w:jc w:val="both"/>
        <w:rPr>
          <w:sz w:val="24"/>
          <w:szCs w:val="24"/>
        </w:rPr>
      </w:pPr>
    </w:p>
    <w:p w:rsidR="008A5F8E" w:rsidRPr="001000B1" w:rsidRDefault="001000B1" w:rsidP="008A5F8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1000B1">
        <w:rPr>
          <w:b/>
          <w:sz w:val="24"/>
          <w:szCs w:val="24"/>
        </w:rPr>
        <w:t>2.9</w:t>
      </w:r>
      <w:r w:rsidR="008A5F8E" w:rsidRPr="001000B1">
        <w:rPr>
          <w:b/>
          <w:sz w:val="24"/>
          <w:szCs w:val="24"/>
        </w:rPr>
        <w:t>.</w:t>
      </w:r>
      <w:r w:rsidR="003A769A" w:rsidRPr="001000B1">
        <w:rPr>
          <w:b/>
          <w:sz w:val="24"/>
          <w:szCs w:val="24"/>
        </w:rPr>
        <w:t xml:space="preserve"> </w:t>
      </w:r>
      <w:r w:rsidR="008A5F8E" w:rsidRPr="001000B1">
        <w:rPr>
          <w:b/>
          <w:sz w:val="24"/>
          <w:szCs w:val="24"/>
        </w:rPr>
        <w:t>Срок регистрации запроса заявителя о предоставлении муниципальной услуги.</w:t>
      </w: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lastRenderedPageBreak/>
        <w:t>Поступившие в Администрацию письменные и личные запро</w:t>
      </w:r>
      <w:r w:rsidR="003A769A">
        <w:rPr>
          <w:sz w:val="24"/>
          <w:szCs w:val="24"/>
        </w:rPr>
        <w:t xml:space="preserve">сы заявителей регистрируются в </w:t>
      </w:r>
      <w:r w:rsidRPr="008A5F8E">
        <w:rPr>
          <w:sz w:val="24"/>
          <w:szCs w:val="24"/>
        </w:rPr>
        <w:t xml:space="preserve">день их поступления. </w:t>
      </w: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При поступлении Интернет - обращения (запроса) заявителя с указанием адреса электронной почты, ему направляется уведомление о приеме Интернет - обращения (запроса) к рассмотрению в день поступления запроса. </w:t>
      </w: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Регистрация запроса является основанием для начала действий по предоставлению муниципальной услуги.</w:t>
      </w:r>
    </w:p>
    <w:p w:rsidR="008A5F8E" w:rsidRPr="008A5F8E" w:rsidRDefault="008A5F8E" w:rsidP="008A5F8E">
      <w:pPr>
        <w:ind w:firstLine="720"/>
        <w:jc w:val="both"/>
        <w:rPr>
          <w:sz w:val="24"/>
          <w:szCs w:val="24"/>
        </w:rPr>
      </w:pPr>
    </w:p>
    <w:p w:rsidR="008A5F8E" w:rsidRPr="008A5F8E" w:rsidRDefault="008A5F8E" w:rsidP="008A5F8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8A5F8E">
        <w:rPr>
          <w:b/>
          <w:sz w:val="24"/>
          <w:szCs w:val="24"/>
          <w:lang w:val="en-US"/>
        </w:rPr>
        <w:t>III</w:t>
      </w:r>
      <w:r w:rsidRPr="008A5F8E">
        <w:rPr>
          <w:b/>
          <w:sz w:val="24"/>
          <w:szCs w:val="24"/>
        </w:rPr>
        <w:t>. Административные процедуры при предоставлении муниципальной услуги.</w:t>
      </w:r>
    </w:p>
    <w:p w:rsidR="003A769A" w:rsidRDefault="003A769A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3.1. Основание для начала административной процедуры, содержание административных действий.</w:t>
      </w:r>
    </w:p>
    <w:p w:rsidR="003A769A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Предоставление услуги по организации работы по исполнению социально-правовых запросов юридических и физических лиц и выдача архивных справок и документов включает в себя следующие административные процедуры:</w:t>
      </w: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1)</w:t>
      </w:r>
      <w:r w:rsidR="003A769A">
        <w:rPr>
          <w:sz w:val="24"/>
          <w:szCs w:val="24"/>
        </w:rPr>
        <w:t xml:space="preserve"> </w:t>
      </w:r>
      <w:r w:rsidRPr="008A5F8E">
        <w:rPr>
          <w:sz w:val="24"/>
          <w:szCs w:val="24"/>
        </w:rPr>
        <w:t>прием по личным обращениям, проверка предоставленных к запросу документов;</w:t>
      </w: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2)</w:t>
      </w:r>
      <w:r w:rsidR="003A769A">
        <w:rPr>
          <w:sz w:val="24"/>
          <w:szCs w:val="24"/>
        </w:rPr>
        <w:t xml:space="preserve"> </w:t>
      </w:r>
      <w:r w:rsidRPr="008A5F8E">
        <w:rPr>
          <w:sz w:val="24"/>
          <w:szCs w:val="24"/>
        </w:rPr>
        <w:t>регистрация письменных, Интернет - обращений и личных запросов и передача их на исполнение;</w:t>
      </w: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3)</w:t>
      </w:r>
      <w:r w:rsidR="003A769A">
        <w:rPr>
          <w:sz w:val="24"/>
          <w:szCs w:val="24"/>
        </w:rPr>
        <w:t xml:space="preserve"> </w:t>
      </w:r>
      <w:r w:rsidRPr="008A5F8E">
        <w:rPr>
          <w:sz w:val="24"/>
          <w:szCs w:val="24"/>
        </w:rPr>
        <w:t>анализ тематики поступивших запросов и поиск архивных документов, необходимых для исполнения социально-правового запроса;</w:t>
      </w: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4)</w:t>
      </w:r>
      <w:r w:rsidR="003A769A">
        <w:rPr>
          <w:sz w:val="24"/>
          <w:szCs w:val="24"/>
        </w:rPr>
        <w:t xml:space="preserve"> </w:t>
      </w:r>
      <w:r w:rsidRPr="008A5F8E">
        <w:rPr>
          <w:sz w:val="24"/>
          <w:szCs w:val="24"/>
        </w:rPr>
        <w:t>подготовка и выдача ответа заявителю (архивной справки, архивной выписки, архивной копии, переадресация, рекомендация).</w:t>
      </w:r>
    </w:p>
    <w:p w:rsidR="003A769A" w:rsidRDefault="003A769A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3.1.1. Основанием для начала административной процедуры является письменное заявление, поступившее от заявителя, либо заполненная специ</w:t>
      </w:r>
      <w:r w:rsidR="003A769A">
        <w:rPr>
          <w:sz w:val="24"/>
          <w:szCs w:val="24"/>
        </w:rPr>
        <w:t xml:space="preserve">алистом администрации </w:t>
      </w:r>
      <w:r w:rsidRPr="008A5F8E">
        <w:rPr>
          <w:sz w:val="24"/>
          <w:szCs w:val="24"/>
        </w:rPr>
        <w:t>(со слов заявителя) анкета-запрос при личном обращении граждан.</w:t>
      </w: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Заявитель при личном обращении в Администрацию излагает суть обращения по предоставлению ему данной муниципальной услуги. Также дополнительно представляет в Администрацию комплект документов, указанных в пункте 2.4. раздела 2. настоящего Регламента,  заполняет анкету-запрос (форма анкеты-запроса  </w:t>
      </w:r>
      <w:r w:rsidR="003A769A">
        <w:rPr>
          <w:sz w:val="24"/>
          <w:szCs w:val="24"/>
        </w:rPr>
        <w:t xml:space="preserve">приведена в приложении </w:t>
      </w:r>
      <w:r w:rsidRPr="008A5F8E">
        <w:rPr>
          <w:sz w:val="24"/>
          <w:szCs w:val="24"/>
        </w:rPr>
        <w:t xml:space="preserve">№ 2 к настоящему Регламенту). </w:t>
      </w:r>
    </w:p>
    <w:p w:rsidR="008A5F8E" w:rsidRPr="008A5F8E" w:rsidRDefault="008A5F8E" w:rsidP="003A769A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Специалист, который осуществляет прием граждан: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проверяет наличие всех необходимых документов, в соответствии с перечнем, установленным пунктом 2.4. раздела 2. настоящего Регламента;</w:t>
      </w:r>
    </w:p>
    <w:p w:rsidR="008A5F8E" w:rsidRPr="008A5F8E" w:rsidRDefault="003A769A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A5F8E" w:rsidRPr="008A5F8E">
        <w:rPr>
          <w:sz w:val="24"/>
          <w:szCs w:val="24"/>
        </w:rPr>
        <w:t>устанавливает предмет обращения заявителя.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Pr="008A5F8E" w:rsidRDefault="008A5F8E" w:rsidP="007D10F2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Соответствующие действия осуществляются при вскрытии конверта письме</w:t>
      </w:r>
      <w:r w:rsidR="007D10F2">
        <w:rPr>
          <w:sz w:val="24"/>
          <w:szCs w:val="24"/>
        </w:rPr>
        <w:t>нного обращения</w:t>
      </w:r>
      <w:r w:rsidRPr="008A5F8E">
        <w:rPr>
          <w:sz w:val="24"/>
          <w:szCs w:val="24"/>
        </w:rPr>
        <w:t>, прочтения электронного обращения, которые должны содержать все необходимые данные, указанные в пункте 2.4. раздела 2. настоящего Регламента. Максимальный срок приема граждан указан в пункте 2.3. раздела 2. настоящего Регламента.</w:t>
      </w:r>
    </w:p>
    <w:p w:rsidR="007D10F2" w:rsidRDefault="007D10F2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7D10F2" w:rsidRPr="00AC420C" w:rsidRDefault="008A5F8E" w:rsidP="007D10F2">
      <w:pPr>
        <w:pStyle w:val="aa"/>
        <w:numPr>
          <w:ilvl w:val="2"/>
          <w:numId w:val="20"/>
        </w:numPr>
        <w:ind w:left="0" w:firstLine="360"/>
        <w:jc w:val="both"/>
        <w:rPr>
          <w:sz w:val="24"/>
          <w:szCs w:val="24"/>
          <w:lang w:val="ru-RU"/>
        </w:rPr>
      </w:pPr>
      <w:r w:rsidRPr="007D10F2">
        <w:rPr>
          <w:sz w:val="24"/>
          <w:szCs w:val="24"/>
          <w:lang w:val="ru-RU"/>
        </w:rPr>
        <w:t xml:space="preserve">Регистрируются поступившие письменные, электронные и личные запросы в соответствии с установленными правилами делопроизводства. </w:t>
      </w:r>
      <w:r w:rsidRPr="00AC420C">
        <w:rPr>
          <w:sz w:val="24"/>
          <w:szCs w:val="24"/>
          <w:lang w:val="ru-RU"/>
        </w:rPr>
        <w:t>Заявителю сообщается номер и дата регистрации запроса. Срок регистрации запросов указан в пункте 2.8. раздела 2. настоящего Регламента.</w:t>
      </w:r>
      <w:r w:rsidR="007D10F2">
        <w:rPr>
          <w:sz w:val="24"/>
          <w:szCs w:val="24"/>
          <w:lang w:val="ru-RU"/>
        </w:rPr>
        <w:t xml:space="preserve"> </w:t>
      </w:r>
    </w:p>
    <w:p w:rsidR="008A5F8E" w:rsidRPr="007D10F2" w:rsidRDefault="008A5F8E" w:rsidP="007D10F2">
      <w:pPr>
        <w:pStyle w:val="aa"/>
        <w:ind w:left="360"/>
        <w:jc w:val="both"/>
        <w:rPr>
          <w:sz w:val="24"/>
          <w:szCs w:val="24"/>
          <w:lang w:val="ru-RU"/>
        </w:rPr>
      </w:pPr>
      <w:r w:rsidRPr="007D10F2">
        <w:rPr>
          <w:sz w:val="24"/>
          <w:szCs w:val="24"/>
          <w:lang w:val="ru-RU"/>
        </w:rPr>
        <w:t>После регистрации запросы передаются специалисту для дальнейшей работы .</w:t>
      </w:r>
    </w:p>
    <w:p w:rsidR="007D10F2" w:rsidRDefault="007D10F2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Pr="008A5F8E" w:rsidRDefault="008A5F8E" w:rsidP="007D10F2">
      <w:pPr>
        <w:widowControl/>
        <w:autoSpaceDE/>
        <w:autoSpaceDN/>
        <w:adjustRightInd/>
        <w:ind w:firstLine="36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3.1.3. Специалист Администрации осуществляет анализ тематики поступивших запросов заявителей с учетом необходимых профессиональных навыков.</w:t>
      </w:r>
    </w:p>
    <w:p w:rsidR="008A5F8E" w:rsidRPr="008A5F8E" w:rsidRDefault="008A5F8E" w:rsidP="007D10F2">
      <w:pPr>
        <w:widowControl/>
        <w:autoSpaceDE/>
        <w:autoSpaceDN/>
        <w:adjustRightInd/>
        <w:ind w:firstLine="36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Результатом данного административного действия является: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продолжение работы с запросом в установленном порядке административной процедуры;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- направление запроса в другой Архив или организацию либо рекомендация по дальнейшему обращению, где хранятся необходимые для предоставления муниципальной услуги заявителю архивные документы, с уведомлением об этом заявителя;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lastRenderedPageBreak/>
        <w:t>- приостановление или отказ по исполнению запроса в связи с недостаточными исходными данными либо недостающими документами (при письменном обращении) и необходимостью предоставления в Архив дополнительных сведений с уведомлением об этом заявителя.</w:t>
      </w:r>
    </w:p>
    <w:p w:rsidR="008A5F8E" w:rsidRPr="008A5F8E" w:rsidRDefault="008A5F8E" w:rsidP="007D10F2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В случае отсутствия определенных пунктом 2.6. раздела 2 настоящего Регламента оснований для приостановления или отказа в исполнении функции (предоставлении услуги), специалист Администрации, производит поиск документов, необходимых для изготовления архивной справки, архивной копии, имеющихся на хранении в архиве Администрации. Поиск архивных документов включает в себя специфику и профессионализм специалиста в архивной области, и в соответствии с нормативно-правовыми актами, указанными в пункте 1.3. раздела 1  настоящего Регламента.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Pr="008A5F8E" w:rsidRDefault="008A5F8E" w:rsidP="006E3EF5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3.1.4. Основанием для выдачи результата предоставления муниципальной услуги заявителю (справки о заработной плате, справки о стаже, справки о льготном стаже, справки о территориальной принадлежности, справки о нахождении в отпуске за ребенком, справки о реорганизации предприятий, копии запрашиваемых архивных документов,  справки об учебе и прохождении практики, и т.д.) является подписание Главой поселения изготовленных в процессе работы специалиста над запросом архивных справок (заве</w:t>
      </w:r>
      <w:r w:rsidR="007D10F2">
        <w:rPr>
          <w:sz w:val="24"/>
          <w:szCs w:val="24"/>
        </w:rPr>
        <w:t xml:space="preserve">рение архивных копий) и выдача </w:t>
      </w:r>
      <w:r w:rsidRPr="008A5F8E">
        <w:rPr>
          <w:sz w:val="24"/>
          <w:szCs w:val="24"/>
        </w:rPr>
        <w:t>документов заявителю.</w:t>
      </w:r>
    </w:p>
    <w:p w:rsidR="007D10F2" w:rsidRDefault="007D10F2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Pr="008A5F8E" w:rsidRDefault="008A5F8E" w:rsidP="006E3EF5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3.1.5. Архивная справка, копия архивного документа, рекомендации для дальнейшего обращения (в случае если искомые документы находятся в другом архивном учреждении или организации), отказы и уведомления о приостановлении з</w:t>
      </w:r>
      <w:r w:rsidR="007D10F2">
        <w:rPr>
          <w:sz w:val="24"/>
          <w:szCs w:val="24"/>
        </w:rPr>
        <w:t xml:space="preserve">апроса о предоставлении услуги </w:t>
      </w:r>
      <w:r w:rsidRPr="008A5F8E">
        <w:rPr>
          <w:sz w:val="24"/>
          <w:szCs w:val="24"/>
        </w:rPr>
        <w:t>регистрируется специалистом или директором в соответствии с установленными правилами ведения делопроизводства.</w:t>
      </w:r>
    </w:p>
    <w:p w:rsidR="008A5F8E" w:rsidRPr="008A5F8E" w:rsidRDefault="008A5F8E" w:rsidP="007D10F2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Архивная справка, архивная копия и ответы на </w:t>
      </w:r>
      <w:r w:rsidR="007D10F2">
        <w:rPr>
          <w:sz w:val="24"/>
          <w:szCs w:val="24"/>
        </w:rPr>
        <w:t xml:space="preserve">запросы, отказы, рекомендации, </w:t>
      </w:r>
      <w:r w:rsidRPr="008A5F8E">
        <w:rPr>
          <w:sz w:val="24"/>
          <w:szCs w:val="24"/>
        </w:rPr>
        <w:t>подготовленные по результатам исполнения запроса, высылаются заявителю по почте простыми письмами (при письменных обращениях). При личных обращениях выдача результата предоставленной муниципальной услуги осу</w:t>
      </w:r>
      <w:r w:rsidR="007D10F2">
        <w:rPr>
          <w:sz w:val="24"/>
          <w:szCs w:val="24"/>
        </w:rPr>
        <w:t xml:space="preserve">ществляется </w:t>
      </w:r>
      <w:r w:rsidRPr="008A5F8E">
        <w:rPr>
          <w:sz w:val="24"/>
          <w:szCs w:val="24"/>
        </w:rPr>
        <w:t>в местонахождении приема граждан заявителю на руки под роспись. Копии исполненных документов вместе с заявлением, представленным заявителем, остается на хранении в Администрации.</w:t>
      </w:r>
    </w:p>
    <w:p w:rsidR="008A5F8E" w:rsidRPr="008A5F8E" w:rsidRDefault="008A5F8E" w:rsidP="007D10F2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Выдача результата предоставления муниципальной услуги по Интернет -обращениям высылаются заявителю по почте с «живой печатью и подписями директора и исполнителя» так же, как и при письменных обращениях.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A5F8E">
        <w:rPr>
          <w:sz w:val="24"/>
          <w:szCs w:val="24"/>
        </w:rPr>
        <w:t>Сроки выдачи результата определены пунктом 2.3. раздела 2. настоящего Регламента.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Pr="008A5F8E" w:rsidRDefault="008A5F8E" w:rsidP="007D10F2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3.3. Блок-схема предоставления муниципальной услуги.</w:t>
      </w:r>
    </w:p>
    <w:p w:rsidR="008A5F8E" w:rsidRPr="008A5F8E" w:rsidRDefault="008A5F8E" w:rsidP="007D10F2">
      <w:pPr>
        <w:widowControl/>
        <w:autoSpaceDE/>
        <w:autoSpaceDN/>
        <w:adjustRightInd/>
        <w:ind w:firstLine="585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Блок-схема предоставления муниципальной услуги приводится в приложении № 1 к настоящему Регламенту.</w:t>
      </w:r>
    </w:p>
    <w:p w:rsidR="007D10F2" w:rsidRDefault="007D10F2" w:rsidP="007D10F2">
      <w:pPr>
        <w:widowControl/>
        <w:suppressAutoHyphens/>
        <w:autoSpaceDE/>
        <w:autoSpaceDN/>
        <w:adjustRightInd/>
        <w:spacing w:before="30" w:after="105" w:line="100" w:lineRule="atLeast"/>
        <w:ind w:firstLine="585"/>
        <w:rPr>
          <w:color w:val="000000"/>
          <w:sz w:val="24"/>
          <w:szCs w:val="24"/>
          <w:lang w:eastAsia="ar-SA"/>
        </w:rPr>
      </w:pPr>
    </w:p>
    <w:p w:rsidR="008A5F8E" w:rsidRPr="008A5F8E" w:rsidRDefault="008A5F8E" w:rsidP="007D10F2">
      <w:pPr>
        <w:widowControl/>
        <w:suppressAutoHyphens/>
        <w:autoSpaceDE/>
        <w:autoSpaceDN/>
        <w:adjustRightInd/>
        <w:spacing w:before="30" w:after="105" w:line="100" w:lineRule="atLeast"/>
        <w:ind w:firstLine="585"/>
        <w:jc w:val="center"/>
        <w:rPr>
          <w:b/>
          <w:bCs/>
          <w:color w:val="000000"/>
          <w:sz w:val="24"/>
          <w:szCs w:val="24"/>
          <w:lang w:eastAsia="ar-SA"/>
        </w:rPr>
      </w:pPr>
      <w:r w:rsidRPr="008A5F8E">
        <w:rPr>
          <w:b/>
          <w:bCs/>
          <w:color w:val="000000"/>
          <w:sz w:val="24"/>
          <w:szCs w:val="24"/>
          <w:lang w:eastAsia="ar-SA"/>
        </w:rPr>
        <w:t>IV. Порядок и формы контроля за исполнением Муниципальной услуги</w:t>
      </w:r>
    </w:p>
    <w:p w:rsidR="008A5F8E" w:rsidRPr="008A5F8E" w:rsidRDefault="008A5F8E" w:rsidP="008A5F8E">
      <w:pPr>
        <w:widowControl/>
        <w:autoSpaceDE/>
        <w:autoSpaceDN/>
        <w:adjustRightInd/>
        <w:ind w:firstLine="532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4.1. Текущий контроль за соблюдением и исполнением п</w:t>
      </w:r>
      <w:r w:rsidR="00CD1771">
        <w:rPr>
          <w:sz w:val="24"/>
          <w:szCs w:val="24"/>
        </w:rPr>
        <w:t xml:space="preserve">оложений настоящего </w:t>
      </w:r>
      <w:r w:rsidRPr="008A5F8E">
        <w:rPr>
          <w:sz w:val="24"/>
          <w:szCs w:val="24"/>
        </w:rPr>
        <w:t xml:space="preserve">Административного регламента и иных нормативных правовых </w:t>
      </w:r>
      <w:r w:rsidR="00CD1771">
        <w:rPr>
          <w:sz w:val="24"/>
          <w:szCs w:val="24"/>
        </w:rPr>
        <w:t xml:space="preserve">актов, а также принятием </w:t>
      </w:r>
      <w:r w:rsidRPr="008A5F8E">
        <w:rPr>
          <w:sz w:val="24"/>
          <w:szCs w:val="24"/>
        </w:rPr>
        <w:t>решений отве</w:t>
      </w:r>
      <w:r w:rsidR="00CD1771">
        <w:rPr>
          <w:sz w:val="24"/>
          <w:szCs w:val="24"/>
        </w:rPr>
        <w:t xml:space="preserve">тственными лицами осуществляет </w:t>
      </w:r>
      <w:r w:rsidRPr="008A5F8E">
        <w:rPr>
          <w:sz w:val="24"/>
          <w:szCs w:val="24"/>
        </w:rPr>
        <w:t xml:space="preserve">Глава </w:t>
      </w:r>
      <w:proofErr w:type="spellStart"/>
      <w:r w:rsidR="00CD1771">
        <w:rPr>
          <w:sz w:val="24"/>
          <w:szCs w:val="24"/>
        </w:rPr>
        <w:t>Воломского</w:t>
      </w:r>
      <w:proofErr w:type="spellEnd"/>
      <w:r w:rsidRPr="008A5F8E">
        <w:rPr>
          <w:sz w:val="24"/>
          <w:szCs w:val="24"/>
        </w:rPr>
        <w:t xml:space="preserve"> сельского поселения.</w:t>
      </w:r>
    </w:p>
    <w:p w:rsidR="008A5F8E" w:rsidRPr="008A5F8E" w:rsidRDefault="008A5F8E" w:rsidP="008A5F8E">
      <w:pPr>
        <w:widowControl/>
        <w:autoSpaceDE/>
        <w:autoSpaceDN/>
        <w:adjustRightInd/>
        <w:ind w:firstLine="532"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Контроль за полнотой и качеством предоставления муниципальной услуги осуществляется путем проведения плановых и внеплановых проверок. </w:t>
      </w:r>
    </w:p>
    <w:p w:rsidR="008A5F8E" w:rsidRPr="008A5F8E" w:rsidRDefault="008A5F8E" w:rsidP="008A5F8E">
      <w:pPr>
        <w:widowControl/>
        <w:autoSpaceDE/>
        <w:autoSpaceDN/>
        <w:adjustRightInd/>
        <w:ind w:firstLine="532"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Плановые проверки проводятся Главой </w:t>
      </w:r>
      <w:proofErr w:type="spellStart"/>
      <w:r w:rsidR="00AC420C">
        <w:rPr>
          <w:sz w:val="24"/>
          <w:szCs w:val="24"/>
        </w:rPr>
        <w:t>Воломског</w:t>
      </w:r>
      <w:r w:rsidRPr="008A5F8E">
        <w:rPr>
          <w:sz w:val="24"/>
          <w:szCs w:val="24"/>
        </w:rPr>
        <w:t>о</w:t>
      </w:r>
      <w:proofErr w:type="spellEnd"/>
      <w:r w:rsidRPr="008A5F8E">
        <w:rPr>
          <w:sz w:val="24"/>
          <w:szCs w:val="24"/>
        </w:rPr>
        <w:t xml:space="preserve"> сельского поселения в соответствии с планом работы Администрации, но не  чаще одного раза в два года. </w:t>
      </w:r>
    </w:p>
    <w:p w:rsidR="008A5F8E" w:rsidRPr="008A5F8E" w:rsidRDefault="008A5F8E" w:rsidP="008A5F8E">
      <w:pPr>
        <w:widowControl/>
        <w:autoSpaceDE/>
        <w:autoSpaceDN/>
        <w:adjustRightInd/>
        <w:ind w:firstLine="532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Внеплановые проверки проводятся в случае поступления обращ</w:t>
      </w:r>
      <w:r w:rsidR="00AC420C">
        <w:rPr>
          <w:sz w:val="24"/>
          <w:szCs w:val="24"/>
        </w:rPr>
        <w:t xml:space="preserve">ений физических или </w:t>
      </w:r>
      <w:r w:rsidRPr="008A5F8E">
        <w:rPr>
          <w:sz w:val="24"/>
          <w:szCs w:val="24"/>
        </w:rPr>
        <w:t xml:space="preserve">юридических лиц, индивидуальных предпринимателей с жалобами </w:t>
      </w:r>
      <w:r w:rsidR="00AC420C">
        <w:rPr>
          <w:sz w:val="24"/>
          <w:szCs w:val="24"/>
        </w:rPr>
        <w:t>на нарушение их прав и</w:t>
      </w:r>
      <w:r w:rsidRPr="008A5F8E">
        <w:rPr>
          <w:sz w:val="24"/>
          <w:szCs w:val="24"/>
        </w:rPr>
        <w:t xml:space="preserve"> законных интересов.</w:t>
      </w:r>
    </w:p>
    <w:p w:rsidR="008A5F8E" w:rsidRPr="008A5F8E" w:rsidRDefault="008A5F8E" w:rsidP="008A5F8E">
      <w:pPr>
        <w:widowControl/>
        <w:autoSpaceDE/>
        <w:autoSpaceDN/>
        <w:adjustRightInd/>
        <w:ind w:firstLine="532"/>
        <w:jc w:val="both"/>
        <w:rPr>
          <w:sz w:val="24"/>
          <w:szCs w:val="24"/>
        </w:rPr>
      </w:pPr>
      <w:r w:rsidRPr="008A5F8E">
        <w:rPr>
          <w:sz w:val="24"/>
          <w:szCs w:val="24"/>
        </w:rPr>
        <w:t xml:space="preserve">4.2. Исполнители, виновные в несоблюдении или ненадлежащем соблюдении требований настоящего административного регламента, привлекаются к дисциплинарной </w:t>
      </w:r>
      <w:r w:rsidRPr="008A5F8E">
        <w:rPr>
          <w:sz w:val="24"/>
          <w:szCs w:val="24"/>
        </w:rPr>
        <w:lastRenderedPageBreak/>
        <w:t>ответственности, а также несут гражданско-правовую, административную и уголовную ответственность в порядке, установленном законодательством Российской Федерации.</w:t>
      </w:r>
    </w:p>
    <w:p w:rsidR="008A5F8E" w:rsidRPr="008A5F8E" w:rsidRDefault="008A5F8E" w:rsidP="008A5F8E">
      <w:pPr>
        <w:widowControl/>
        <w:autoSpaceDE/>
        <w:autoSpaceDN/>
        <w:adjustRightInd/>
        <w:ind w:firstLine="532"/>
        <w:jc w:val="both"/>
        <w:rPr>
          <w:sz w:val="24"/>
          <w:szCs w:val="24"/>
        </w:rPr>
      </w:pPr>
      <w:r w:rsidRPr="008A5F8E">
        <w:rPr>
          <w:sz w:val="24"/>
          <w:szCs w:val="24"/>
        </w:rPr>
        <w:t>4.3</w:t>
      </w:r>
      <w:r w:rsidR="00AC420C">
        <w:rPr>
          <w:sz w:val="24"/>
          <w:szCs w:val="24"/>
        </w:rPr>
        <w:t xml:space="preserve">. Персональная ответственность </w:t>
      </w:r>
      <w:r w:rsidRPr="008A5F8E">
        <w:rPr>
          <w:sz w:val="24"/>
          <w:szCs w:val="24"/>
        </w:rPr>
        <w:t>Исполнителей закрепляет</w:t>
      </w:r>
      <w:r w:rsidR="00AC420C">
        <w:rPr>
          <w:sz w:val="24"/>
          <w:szCs w:val="24"/>
        </w:rPr>
        <w:t xml:space="preserve">ся в их должностных </w:t>
      </w:r>
      <w:r w:rsidRPr="008A5F8E">
        <w:rPr>
          <w:sz w:val="24"/>
          <w:szCs w:val="24"/>
        </w:rPr>
        <w:t>инструкциях.</w:t>
      </w:r>
    </w:p>
    <w:p w:rsidR="008A5F8E" w:rsidRPr="008A5F8E" w:rsidRDefault="008A5F8E" w:rsidP="008A5F8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8A5F8E">
        <w:rPr>
          <w:b/>
          <w:bCs/>
          <w:sz w:val="24"/>
          <w:szCs w:val="24"/>
        </w:rPr>
        <w:t xml:space="preserve">V. </w:t>
      </w:r>
      <w:r w:rsidRPr="008A5F8E">
        <w:rPr>
          <w:b/>
          <w:sz w:val="24"/>
          <w:szCs w:val="24"/>
        </w:rPr>
        <w:t>Порядок обжалования действия (бездействия) и решений,</w:t>
      </w:r>
    </w:p>
    <w:p w:rsidR="008A5F8E" w:rsidRPr="008A5F8E" w:rsidRDefault="008A5F8E" w:rsidP="008A5F8E">
      <w:pPr>
        <w:widowControl/>
        <w:autoSpaceDE/>
        <w:autoSpaceDN/>
        <w:adjustRightInd/>
        <w:jc w:val="center"/>
        <w:rPr>
          <w:b/>
          <w:bCs/>
          <w:sz w:val="24"/>
          <w:szCs w:val="24"/>
        </w:rPr>
      </w:pPr>
      <w:r w:rsidRPr="008A5F8E">
        <w:rPr>
          <w:b/>
          <w:bCs/>
          <w:sz w:val="24"/>
          <w:szCs w:val="24"/>
        </w:rPr>
        <w:t>принятых в ходе исполнения Муниципальной услуги.</w:t>
      </w:r>
    </w:p>
    <w:p w:rsidR="008A5F8E" w:rsidRPr="008A5F8E" w:rsidRDefault="008A5F8E" w:rsidP="008A5F8E">
      <w:pPr>
        <w:widowControl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b/>
          <w:sz w:val="24"/>
          <w:szCs w:val="24"/>
        </w:rPr>
        <w:tab/>
      </w:r>
      <w:r w:rsidRPr="008A5F8E">
        <w:rPr>
          <w:color w:val="000000"/>
          <w:sz w:val="24"/>
          <w:szCs w:val="24"/>
        </w:rPr>
        <w:t xml:space="preserve">5.1. Решения или действия (бездействие) должностных лиц администрации сельского поселения, принятые или осуществленные в ходе предоставления муниципальной услуги, могут быть обжалованы в досудебном (внесудебном) порядке путем подачи жалобы. Жалоба рассматривается главой поселения в порядке, установленном </w:t>
      </w:r>
      <w:hyperlink r:id="rId10" w:history="1">
        <w:r w:rsidRPr="008A5F8E">
          <w:rPr>
            <w:color w:val="000000"/>
            <w:sz w:val="24"/>
            <w:szCs w:val="24"/>
          </w:rPr>
          <w:t>Регламентом</w:t>
        </w:r>
      </w:hyperlink>
      <w:r w:rsidRPr="008A5F8E">
        <w:rPr>
          <w:color w:val="000000"/>
          <w:sz w:val="24"/>
          <w:szCs w:val="24"/>
        </w:rPr>
        <w:t xml:space="preserve"> Администрации </w:t>
      </w:r>
      <w:proofErr w:type="spellStart"/>
      <w:r w:rsidR="00AC420C" w:rsidRPr="00AC420C">
        <w:rPr>
          <w:sz w:val="24"/>
          <w:szCs w:val="24"/>
        </w:rPr>
        <w:t>Воломского</w:t>
      </w:r>
      <w:proofErr w:type="spellEnd"/>
      <w:r w:rsidRPr="008A5F8E">
        <w:rPr>
          <w:color w:val="000000"/>
          <w:sz w:val="24"/>
          <w:szCs w:val="24"/>
        </w:rPr>
        <w:t xml:space="preserve"> сельского поселения.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5.2. Предметом досудебного (внесудебного) обжалования может являться решение или действие (бездействие) должностного лица администрации сельского поселения, принятое или осуществленное им при предоставлении муниципальной услуги.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5.3. В досудебном (внесудебном) порядке заявителем могут быть обжалованы: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 xml:space="preserve">а) действия (бездействие) должностных лиц администрации сельского поселения – главе </w:t>
      </w:r>
      <w:proofErr w:type="spellStart"/>
      <w:r w:rsidR="00AC420C" w:rsidRPr="00AC420C">
        <w:rPr>
          <w:color w:val="000000"/>
          <w:sz w:val="24"/>
          <w:szCs w:val="24"/>
        </w:rPr>
        <w:t>Воломского</w:t>
      </w:r>
      <w:proofErr w:type="spellEnd"/>
      <w:r w:rsidRPr="008A5F8E">
        <w:rPr>
          <w:color w:val="000000"/>
          <w:sz w:val="24"/>
          <w:szCs w:val="24"/>
        </w:rPr>
        <w:t xml:space="preserve"> сельского поселения;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5.4. Жалоба на действие (бездействие) или решение должностного лица администрации сельского поселения должна содержать: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а) должность лица, которому адресуется жалоба;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б) фамилию, имя, отчество (наименование) заявителя, которым подается жалоба, и его место жительства (место нахождения);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в) суть жалобы с указанием должности, фамилии, имени и отчества должностного лица (при наличии информации), действия (бездействие) которого нарушает права или законные интересы заявителя;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г) сведения о способе информирования заявителя о принятых мерах по результатам рассмотрения жалобы;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д) подпись и дату подачи жалобы.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5.5. Заявитель имеет право на получение информации и документов, необходимых для обоснования и рассмотрения жалобы.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 xml:space="preserve">5.6. Основанием для начала процедуры досудебного обжалования является поступление в администрацию сельского поселения жалобы, направленной по почте (по электронной почте в виде электронного документа, подписанного электронной цифровой подписью) либо представленной </w:t>
      </w:r>
      <w:r w:rsidR="004F65EF">
        <w:rPr>
          <w:color w:val="000000"/>
          <w:sz w:val="24"/>
          <w:szCs w:val="24"/>
        </w:rPr>
        <w:t>заявителем при личном обращении,</w:t>
      </w:r>
      <w:r w:rsidR="004F65EF" w:rsidRPr="004F65EF">
        <w:rPr>
          <w:sz w:val="24"/>
          <w:szCs w:val="24"/>
        </w:rPr>
        <w:t xml:space="preserve"> </w:t>
      </w:r>
      <w:r w:rsidR="004F65EF" w:rsidRPr="004F65EF">
        <w:rPr>
          <w:color w:val="000000"/>
          <w:sz w:val="24"/>
          <w:szCs w:val="24"/>
        </w:rPr>
        <w:t>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</w:t>
      </w:r>
      <w:r w:rsidR="004F65EF">
        <w:rPr>
          <w:color w:val="000000"/>
          <w:sz w:val="24"/>
          <w:szCs w:val="24"/>
        </w:rPr>
        <w:t>.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5.7. Если в письменной жалобе не указаны фамилия, имя, отчество (наименование) заявителя и почтовый адрес, по которому должен быть направлен ответ, ответ на жалобу не дается.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5.8. Если текст жалобы не поддается прочтению, ответ на жалобу не дается, о чем сообщается заявителю, направившему жалобу, в письменном виде (в электронной форме), если его почтовый адрес (адрес электронной почты) поддается прочтению.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5.9. Если в жалобе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жалобе не приводятся новые доводы или обстоятельства, глава администрации сельского поселения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обращения направлялись в уполномоченный орган одному и тому же должностному лицу. О данном решении уведомляется заявитель, направивший жалобу.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 xml:space="preserve">5.10. Жалобы, в которых содержатся нецензурные либо оскорбительные выражения, угрозы жизни, здоровью и имуществу должностного лица, а также членов его семьи, могут </w:t>
      </w:r>
      <w:r w:rsidRPr="008A5F8E">
        <w:rPr>
          <w:color w:val="000000"/>
          <w:sz w:val="24"/>
          <w:szCs w:val="24"/>
        </w:rPr>
        <w:lastRenderedPageBreak/>
        <w:t>быть оставлены без ответа по существу поставленных в них вопросов</w:t>
      </w:r>
      <w:r w:rsidR="004F65EF" w:rsidRPr="004F65EF">
        <w:rPr>
          <w:sz w:val="24"/>
          <w:szCs w:val="24"/>
        </w:rPr>
        <w:t xml:space="preserve"> </w:t>
      </w:r>
      <w:r w:rsidR="004F65EF" w:rsidRPr="004F65EF">
        <w:rPr>
          <w:color w:val="000000"/>
          <w:sz w:val="24"/>
          <w:szCs w:val="24"/>
        </w:rPr>
        <w:t>и сообщить гражданину, направившему обращение, о недопустимости злоупотребления правом</w:t>
      </w:r>
      <w:r w:rsidRPr="008A5F8E">
        <w:rPr>
          <w:color w:val="000000"/>
          <w:sz w:val="24"/>
          <w:szCs w:val="24"/>
        </w:rPr>
        <w:t>.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5.11. Если в результате рассмотрения жалобы она признана обоснованной, то главой сельского поселения принимаются следующие решения: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а) о привлечении к ответственности в соответствии с законодательством Российской Федерации должностного лица, ответственного за действие (бездействие) или решение, осуществленное или принятое в ходе предоставления муниципальной услуги;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б) о принятии мер, направленных на восстановление или защиту нарушенных прав, свобод и законных интересов заявителя.</w:t>
      </w:r>
    </w:p>
    <w:p w:rsidR="008A5F8E" w:rsidRP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5.12. Если в ходе рассмотрения жалоба признана необоснованной, заявителю направляется сообщение о результате рассмотрения жалобы с указанием причины, по которой она признана необоснованной.</w:t>
      </w:r>
    </w:p>
    <w:p w:rsidR="008A5F8E" w:rsidRDefault="008A5F8E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 w:rsidRPr="008A5F8E">
        <w:rPr>
          <w:color w:val="000000"/>
          <w:sz w:val="24"/>
          <w:szCs w:val="24"/>
        </w:rPr>
        <w:t>5.13. Заявитель, считающий, что решения или действия (бездействие) должностных лиц администрации сельского поселения нарушают его права, свободы или законные интересы, имеет право на обжалование таких решений или действий (бездействия) в судебном порядке в соответствии с законодательством Российской Федерации.</w:t>
      </w:r>
    </w:p>
    <w:p w:rsidR="004F65EF" w:rsidRPr="008A5F8E" w:rsidRDefault="004F65EF" w:rsidP="008A5F8E">
      <w:pPr>
        <w:widowControl/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5.14. </w:t>
      </w:r>
      <w:r w:rsidRPr="004F65EF">
        <w:rPr>
          <w:color w:val="000000"/>
          <w:sz w:val="24"/>
          <w:szCs w:val="24"/>
        </w:rPr>
        <w:t xml:space="preserve">Жалоба, поступившая в Администрацию </w:t>
      </w:r>
      <w:proofErr w:type="spellStart"/>
      <w:r w:rsidRPr="004F65EF">
        <w:rPr>
          <w:color w:val="000000"/>
          <w:sz w:val="24"/>
          <w:szCs w:val="24"/>
        </w:rPr>
        <w:t>Воломского</w:t>
      </w:r>
      <w:proofErr w:type="spellEnd"/>
      <w:r w:rsidRPr="004F65EF">
        <w:rPr>
          <w:color w:val="000000"/>
          <w:sz w:val="24"/>
          <w:szCs w:val="24"/>
        </w:rPr>
        <w:t xml:space="preserve"> сельского поселения, подлежит рассмотрению в течение пятнадцати рабочих дней со дня её регистрации, а в случае обжалования отказа Администрации </w:t>
      </w:r>
      <w:proofErr w:type="spellStart"/>
      <w:r w:rsidRPr="004F65EF">
        <w:rPr>
          <w:color w:val="000000"/>
          <w:sz w:val="24"/>
          <w:szCs w:val="24"/>
        </w:rPr>
        <w:t>Воломского</w:t>
      </w:r>
      <w:proofErr w:type="spellEnd"/>
      <w:r w:rsidRPr="004F65EF">
        <w:rPr>
          <w:color w:val="000000"/>
          <w:sz w:val="24"/>
          <w:szCs w:val="24"/>
        </w:rPr>
        <w:t xml:space="preserve"> сельского поселения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её регистрации</w:t>
      </w:r>
      <w:r>
        <w:rPr>
          <w:color w:val="000000"/>
          <w:sz w:val="24"/>
          <w:szCs w:val="24"/>
        </w:rPr>
        <w:t>.</w:t>
      </w:r>
    </w:p>
    <w:p w:rsidR="008A5F8E" w:rsidRPr="008A5F8E" w:rsidRDefault="008A5F8E" w:rsidP="008A5F8E">
      <w:pPr>
        <w:widowControl/>
        <w:autoSpaceDE/>
        <w:autoSpaceDN/>
        <w:adjustRightInd/>
        <w:spacing w:line="100" w:lineRule="atLeast"/>
        <w:jc w:val="both"/>
        <w:rPr>
          <w:rFonts w:eastAsia="Arial"/>
          <w:bCs/>
          <w:sz w:val="24"/>
          <w:szCs w:val="24"/>
        </w:rPr>
      </w:pPr>
    </w:p>
    <w:p w:rsidR="008A5F8E" w:rsidRPr="008A5F8E" w:rsidRDefault="008A5F8E" w:rsidP="008A5F8E">
      <w:pPr>
        <w:widowControl/>
        <w:autoSpaceDE/>
        <w:autoSpaceDN/>
        <w:adjustRightInd/>
        <w:spacing w:line="100" w:lineRule="atLeast"/>
        <w:jc w:val="both"/>
        <w:rPr>
          <w:rFonts w:eastAsia="Arial"/>
          <w:bCs/>
          <w:sz w:val="24"/>
          <w:szCs w:val="24"/>
        </w:rPr>
      </w:pPr>
    </w:p>
    <w:p w:rsidR="008A5F8E" w:rsidRPr="00AC420C" w:rsidRDefault="00AC420C" w:rsidP="00AC420C">
      <w:pPr>
        <w:widowControl/>
        <w:autoSpaceDE/>
        <w:autoSpaceDN/>
        <w:adjustRightInd/>
        <w:jc w:val="right"/>
        <w:rPr>
          <w:rFonts w:eastAsia="Arial"/>
          <w:bCs/>
          <w:sz w:val="24"/>
          <w:szCs w:val="24"/>
        </w:rPr>
      </w:pPr>
      <w:r>
        <w:rPr>
          <w:rFonts w:eastAsia="Arial"/>
          <w:bCs/>
          <w:sz w:val="24"/>
          <w:szCs w:val="24"/>
        </w:rPr>
        <w:br w:type="page"/>
      </w:r>
      <w:r w:rsidR="008A5F8E" w:rsidRPr="008A5F8E">
        <w:rPr>
          <w:sz w:val="24"/>
          <w:szCs w:val="24"/>
        </w:rPr>
        <w:lastRenderedPageBreak/>
        <w:t>Приложение № 1</w:t>
      </w:r>
    </w:p>
    <w:p w:rsidR="00BF70E6" w:rsidRDefault="00AC420C" w:rsidP="008A5F8E">
      <w:pPr>
        <w:widowControl/>
        <w:autoSpaceDE/>
        <w:autoSpaceDN/>
        <w:adjustRightInd/>
        <w:jc w:val="right"/>
      </w:pPr>
      <w:r>
        <w:t xml:space="preserve">К </w:t>
      </w:r>
      <w:r w:rsidRPr="008A5F8E">
        <w:t>администра</w:t>
      </w:r>
      <w:r>
        <w:t>тивному</w:t>
      </w:r>
      <w:r w:rsidRPr="008A5F8E">
        <w:t xml:space="preserve"> регламент</w:t>
      </w:r>
      <w:r>
        <w:t>у</w:t>
      </w:r>
      <w:r w:rsidRPr="008A5F8E">
        <w:t xml:space="preserve"> предоставления </w:t>
      </w:r>
    </w:p>
    <w:p w:rsidR="00BF70E6" w:rsidRDefault="00BF70E6" w:rsidP="008A5F8E">
      <w:pPr>
        <w:widowControl/>
        <w:autoSpaceDE/>
        <w:autoSpaceDN/>
        <w:adjustRightInd/>
        <w:jc w:val="right"/>
      </w:pPr>
      <w:r>
        <w:t>муниципальной услуги</w:t>
      </w:r>
      <w:r w:rsidR="00AC420C" w:rsidRPr="008A5F8E">
        <w:t xml:space="preserve"> «</w:t>
      </w:r>
      <w:r w:rsidRPr="00BF70E6">
        <w:t xml:space="preserve">Выдача муниципальным архивом </w:t>
      </w:r>
    </w:p>
    <w:p w:rsidR="008A5F8E" w:rsidRPr="008A5F8E" w:rsidRDefault="00BF70E6" w:rsidP="008A5F8E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BF70E6">
        <w:t>архивных документов (архивных справок, выписок и копий)</w:t>
      </w:r>
      <w:r w:rsidR="00AC420C" w:rsidRPr="008A5F8E">
        <w:t>»</w:t>
      </w:r>
      <w:r w:rsidR="00AC420C">
        <w:t>.</w:t>
      </w:r>
    </w:p>
    <w:p w:rsidR="008A5F8E" w:rsidRPr="008A5F8E" w:rsidRDefault="008A5F8E" w:rsidP="00AC420C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4"/>
          <w:szCs w:val="24"/>
        </w:rPr>
      </w:pPr>
      <w:r w:rsidRPr="00B35AF9"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33292D7D" wp14:editId="4DC2E2DC">
                <wp:extent cx="5829300" cy="7772400"/>
                <wp:effectExtent l="0" t="0" r="0" b="0"/>
                <wp:docPr id="57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600200" y="114011"/>
                            <a:ext cx="2446306" cy="447964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49" y="228841"/>
                            <a:ext cx="1514475" cy="2474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097"/>
                              </w:tblGrid>
                              <w:tr w:rsidR="008A5F8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A5F8E" w:rsidRPr="00B35AF9" w:rsidRDefault="008A5F8E">
                                    <w:pPr>
                                      <w:spacing w:before="100" w:beforeAutospacing="1" w:after="100" w:afterAutospacing="1"/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B35AF9">
                                      <w:t xml:space="preserve">запрос пользователя </w:t>
                                    </w:r>
                                  </w:p>
                                </w:tc>
                              </w:tr>
                            </w:tbl>
                            <w:p w:rsidR="008A5F8E" w:rsidRDefault="008A5F8E" w:rsidP="008A5F8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1245537" y="714713"/>
                            <a:ext cx="3201257" cy="456862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418463" y="838200"/>
                            <a:ext cx="2970514" cy="2666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390"/>
                              </w:tblGrid>
                              <w:tr w:rsidR="008A5F8E" w:rsidRPr="00B35AF9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A5F8E" w:rsidRPr="00B35AF9" w:rsidRDefault="008A5F8E">
                                    <w:pPr>
                                      <w:pStyle w:val="af8"/>
                                      <w:rPr>
                                        <w:sz w:val="18"/>
                                        <w:szCs w:val="20"/>
                                      </w:rPr>
                                    </w:pPr>
                                    <w:r w:rsidRPr="00B35AF9">
                                      <w:rPr>
                                        <w:sz w:val="18"/>
                                        <w:szCs w:val="20"/>
                                      </w:rPr>
                                      <w:t xml:space="preserve">Регистрация обращения (запроса) пользователя </w:t>
                                    </w:r>
                                  </w:p>
                                </w:tc>
                              </w:tr>
                            </w:tbl>
                            <w:p w:rsidR="008A5F8E" w:rsidRDefault="008A5F8E" w:rsidP="008A5F8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8"/>
                        <wps:cNvCnPr/>
                        <wps:spPr bwMode="auto">
                          <a:xfrm>
                            <a:off x="2789158" y="1171575"/>
                            <a:ext cx="0" cy="1148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"/>
                        <wps:cNvCnPr/>
                        <wps:spPr bwMode="auto">
                          <a:xfrm>
                            <a:off x="2789158" y="561975"/>
                            <a:ext cx="0" cy="1148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502777" y="1381463"/>
                            <a:ext cx="4685300" cy="114256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104900" y="1666875"/>
                            <a:ext cx="3476625" cy="533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188"/>
                              </w:tblGrid>
                              <w:tr w:rsidR="008A5F8E" w:rsidRPr="00B35AF9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A5F8E" w:rsidRPr="00B35AF9" w:rsidRDefault="008A5F8E">
                                    <w:pPr>
                                      <w:pStyle w:val="af8"/>
                                    </w:pPr>
                                    <w:r w:rsidRPr="00B35AF9">
                                      <w:t>Анализ тематики запроса. Принятие решения о возможности исполнения запроса.</w:t>
                                    </w:r>
                                  </w:p>
                                </w:tc>
                              </w:tr>
                            </w:tbl>
                            <w:p w:rsidR="008A5F8E" w:rsidRDefault="008A5F8E" w:rsidP="008A5F8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131630" y="2857645"/>
                            <a:ext cx="2514695" cy="7997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245787" y="2971655"/>
                            <a:ext cx="2288000" cy="4576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5"/>
                              </w:tblGrid>
                              <w:tr w:rsidR="008A5F8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A5F8E" w:rsidRPr="00B35AF9" w:rsidRDefault="008A5F8E" w:rsidP="00B35AF9">
                                    <w:pPr>
                                      <w:spacing w:before="100" w:beforeAutospacing="1" w:after="100" w:afterAutospacing="1"/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B35AF9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Поиск документов для исполнения </w:t>
                                    </w:r>
                                    <w:r w:rsidR="00B35AF9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</w:t>
                                    </w:r>
                                    <w:r w:rsidRPr="00B35AF9">
                                      <w:rPr>
                                        <w:sz w:val="24"/>
                                        <w:szCs w:val="24"/>
                                      </w:rPr>
                                      <w:t>запроса</w:t>
                                    </w:r>
                                  </w:p>
                                </w:tc>
                              </w:tr>
                            </w:tbl>
                            <w:p w:rsidR="008A5F8E" w:rsidRDefault="008A5F8E" w:rsidP="008A5F8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131630" y="3886200"/>
                            <a:ext cx="2514695" cy="7997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245787" y="4000212"/>
                            <a:ext cx="2288000" cy="6003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5"/>
                              </w:tblGrid>
                              <w:tr w:rsidR="008A5F8E" w:rsidRPr="00B35AF9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A5F8E" w:rsidRPr="00B35AF9" w:rsidRDefault="008A5F8E">
                                    <w:pPr>
                                      <w:spacing w:before="100" w:beforeAutospacing="1" w:after="100" w:afterAutospacing="1"/>
                                      <w:jc w:val="both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B35AF9">
                                      <w:rPr>
                                        <w:sz w:val="24"/>
                                        <w:szCs w:val="24"/>
                                      </w:rPr>
                                      <w:t>Оформление архивных справок, архивных выписок, архивных копий</w:t>
                                    </w:r>
                                  </w:p>
                                </w:tc>
                              </w:tr>
                            </w:tbl>
                            <w:p w:rsidR="008A5F8E" w:rsidRDefault="008A5F8E" w:rsidP="008A5F8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02777" y="2857645"/>
                            <a:ext cx="2514695" cy="914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19363" y="2895375"/>
                            <a:ext cx="2361676" cy="8571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431"/>
                              </w:tblGrid>
                              <w:tr w:rsidR="008A5F8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A5F8E" w:rsidRPr="00B35AF9" w:rsidRDefault="008A5F8E">
                                    <w:pPr>
                                      <w:spacing w:before="100" w:beforeAutospacing="1" w:after="100" w:afterAutospacing="1"/>
                                      <w:jc w:val="both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B35AF9">
                                      <w:rPr>
                                        <w:sz w:val="22"/>
                                        <w:szCs w:val="22"/>
                                      </w:rPr>
                                      <w:t>Уведомление пользователя о необходимости уточнения и предоставления дополнительных сведений для исполнения запроса</w:t>
                                    </w:r>
                                  </w:p>
                                </w:tc>
                              </w:tr>
                            </w:tbl>
                            <w:p w:rsidR="008A5F8E" w:rsidRDefault="008A5F8E" w:rsidP="008A5F8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502777" y="3886200"/>
                            <a:ext cx="2514695" cy="10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23827" y="3905065"/>
                            <a:ext cx="2476643" cy="9809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613"/>
                              </w:tblGrid>
                              <w:tr w:rsidR="008A5F8E" w:rsidRPr="00B35AF9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A5F8E" w:rsidRPr="00B35AF9" w:rsidRDefault="008A5F8E">
                                    <w:pPr>
                                      <w:spacing w:before="100" w:beforeAutospacing="1" w:after="100" w:afterAutospacing="1"/>
                                      <w:jc w:val="both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B35AF9">
                                      <w:rPr>
                                        <w:sz w:val="22"/>
                                        <w:szCs w:val="22"/>
                                      </w:rPr>
                                      <w:t>Уведомление пользователя об отказе в получении информации ограниченного доступа при отсутствии у него на это права и разъяснение о дальнейших действиях</w:t>
                                    </w:r>
                                  </w:p>
                                </w:tc>
                              </w:tr>
                            </w:tbl>
                            <w:p w:rsidR="008A5F8E" w:rsidRPr="00B35AF9" w:rsidRDefault="008A5F8E" w:rsidP="008A5F8E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502777" y="5143596"/>
                            <a:ext cx="2514695" cy="914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616934" y="5257607"/>
                            <a:ext cx="2287191" cy="7336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4"/>
                              </w:tblGrid>
                              <w:tr w:rsidR="008A5F8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A5F8E" w:rsidRPr="00B35AF9" w:rsidRDefault="008A5F8E">
                                    <w:pPr>
                                      <w:spacing w:before="100" w:beforeAutospacing="1" w:after="100" w:afterAutospacing="1"/>
                                      <w:jc w:val="both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B35AF9">
                                      <w:rPr>
                                        <w:sz w:val="22"/>
                                        <w:szCs w:val="22"/>
                                      </w:rPr>
                                      <w:t>Уведомление об отсутствии запрашиваемой информации в Архиве и рекомендации по ее дальнейшему поиску</w:t>
                                    </w:r>
                                  </w:p>
                                </w:tc>
                              </w:tr>
                            </w:tbl>
                            <w:p w:rsidR="008A5F8E" w:rsidRDefault="008A5F8E" w:rsidP="008A5F8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22"/>
                        <wps:cNvCnPr/>
                        <wps:spPr bwMode="auto">
                          <a:xfrm flipH="1">
                            <a:off x="160306" y="1946380"/>
                            <a:ext cx="392810" cy="1131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3"/>
                        <wps:cNvCnPr/>
                        <wps:spPr bwMode="auto">
                          <a:xfrm>
                            <a:off x="5216699" y="1945560"/>
                            <a:ext cx="229124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24"/>
                        <wps:cNvCnPr/>
                        <wps:spPr bwMode="auto">
                          <a:xfrm>
                            <a:off x="5452061" y="1944740"/>
                            <a:ext cx="810" cy="8005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25"/>
                        <wps:cNvCnPr/>
                        <wps:spPr bwMode="auto">
                          <a:xfrm>
                            <a:off x="160306" y="2057111"/>
                            <a:ext cx="810" cy="34285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26"/>
                        <wps:cNvCnPr/>
                        <wps:spPr bwMode="auto">
                          <a:xfrm>
                            <a:off x="160306" y="4229052"/>
                            <a:ext cx="342471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7"/>
                        <wps:cNvCnPr/>
                        <wps:spPr bwMode="auto">
                          <a:xfrm>
                            <a:off x="160306" y="5486448"/>
                            <a:ext cx="343281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28"/>
                        <wps:cNvCnPr/>
                        <wps:spPr bwMode="auto">
                          <a:xfrm>
                            <a:off x="160306" y="3200496"/>
                            <a:ext cx="343281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5339" y="1600248"/>
                            <a:ext cx="458248" cy="3444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34"/>
                              </w:tblGrid>
                              <w:tr w:rsidR="008A5F8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A5F8E" w:rsidRDefault="008A5F8E">
                                    <w:pPr>
                                      <w:spacing w:before="100" w:beforeAutospacing="1" w:after="100" w:afterAutospacing="1"/>
                                      <w:rPr>
                                        <w:rFonts w:ascii="Arial" w:hAnsi="Arial"/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b/>
                                      </w:rPr>
                                      <w:t>нет</w:t>
                                    </w:r>
                                  </w:p>
                                </w:tc>
                              </w:tr>
                            </w:tbl>
                            <w:p w:rsidR="008A5F8E" w:rsidRDefault="008A5F8E" w:rsidP="008A5F8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960572" y="1600248"/>
                            <a:ext cx="458248" cy="2666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34"/>
                              </w:tblGrid>
                              <w:tr w:rsidR="008A5F8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A5F8E" w:rsidRDefault="008A5F8E">
                                    <w:pPr>
                                      <w:spacing w:before="100" w:beforeAutospacing="1" w:after="100" w:afterAutospacing="1"/>
                                      <w:rPr>
                                        <w:rFonts w:ascii="Arial" w:hAnsi="Arial"/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b/>
                                      </w:rPr>
                                      <w:t>да</w:t>
                                    </w:r>
                                  </w:p>
                                </w:tc>
                              </w:tr>
                            </w:tbl>
                            <w:p w:rsidR="008A5F8E" w:rsidRDefault="008A5F8E" w:rsidP="008A5F8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731901" y="6972686"/>
                            <a:ext cx="4227862" cy="456042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531811" y="7086696"/>
                            <a:ext cx="2628852" cy="2761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852"/>
                              </w:tblGrid>
                              <w:tr w:rsidR="008A5F8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A5F8E" w:rsidRPr="00B35AF9" w:rsidRDefault="008A5F8E">
                                    <w:pPr>
                                      <w:spacing w:before="100" w:beforeAutospacing="1" w:after="100" w:afterAutospacing="1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B35AF9">
                                      <w:rPr>
                                        <w:sz w:val="24"/>
                                        <w:szCs w:val="24"/>
                                      </w:rPr>
                                      <w:t>Предоставление услуги завершено</w:t>
                                    </w:r>
                                  </w:p>
                                </w:tc>
                              </w:tr>
                            </w:tbl>
                            <w:p w:rsidR="008A5F8E" w:rsidRDefault="008A5F8E" w:rsidP="008A5F8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Line 33"/>
                        <wps:cNvCnPr/>
                        <wps:spPr bwMode="auto">
                          <a:xfrm>
                            <a:off x="1988439" y="6058141"/>
                            <a:ext cx="810" cy="2288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34"/>
                        <wps:cNvCnPr/>
                        <wps:spPr bwMode="auto">
                          <a:xfrm>
                            <a:off x="4274820" y="3657359"/>
                            <a:ext cx="810" cy="2288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35"/>
                        <wps:cNvCnPr/>
                        <wps:spPr bwMode="auto">
                          <a:xfrm>
                            <a:off x="4274820" y="4685914"/>
                            <a:ext cx="810" cy="2288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131630" y="4914755"/>
                            <a:ext cx="2514695" cy="8005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245787" y="5029585"/>
                            <a:ext cx="2288810" cy="628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6"/>
                              </w:tblGrid>
                              <w:tr w:rsidR="008A5F8E" w:rsidRPr="00B35AF9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A5F8E" w:rsidRPr="00B35AF9" w:rsidRDefault="008A5F8E">
                                    <w:pPr>
                                      <w:spacing w:before="100" w:beforeAutospacing="1" w:after="100" w:afterAutospacing="1"/>
                                      <w:jc w:val="both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B35AF9">
                                      <w:rPr>
                                        <w:sz w:val="24"/>
                                        <w:szCs w:val="24"/>
                                      </w:rPr>
                                      <w:t>Отправка архивных справок, архивных выписок, архивных копий</w:t>
                                    </w:r>
                                  </w:p>
                                </w:tc>
                              </w:tr>
                            </w:tbl>
                            <w:p w:rsidR="008A5F8E" w:rsidRDefault="008A5F8E" w:rsidP="008A5F8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16934" y="6286162"/>
                            <a:ext cx="2289620" cy="2860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18"/>
                              </w:tblGrid>
                              <w:tr w:rsidR="008A5F8E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A5F8E" w:rsidRPr="00B35AF9" w:rsidRDefault="008A5F8E">
                                    <w:pPr>
                                      <w:spacing w:before="100" w:beforeAutospacing="1" w:after="100" w:afterAutospacing="1"/>
                                      <w:jc w:val="both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B35AF9">
                                      <w:rPr>
                                        <w:sz w:val="24"/>
                                        <w:szCs w:val="24"/>
                                      </w:rPr>
                                      <w:t>Отправка ответов заявителям</w:t>
                                    </w:r>
                                  </w:p>
                                </w:tc>
                              </w:tr>
                            </w:tbl>
                            <w:p w:rsidR="008A5F8E" w:rsidRDefault="008A5F8E" w:rsidP="008A5F8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39"/>
                        <wps:cNvCnPr/>
                        <wps:spPr bwMode="auto">
                          <a:xfrm flipH="1">
                            <a:off x="1988439" y="6572250"/>
                            <a:ext cx="810" cy="4004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40"/>
                        <wps:cNvCnPr/>
                        <wps:spPr bwMode="auto">
                          <a:xfrm>
                            <a:off x="4388977" y="5715289"/>
                            <a:ext cx="0" cy="12573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3292D7D" id="Полотно 2" o:spid="_x0000_s1027" editas="canvas" style="width:459pt;height:612pt;mso-position-horizontal-relative:char;mso-position-vertical-relative:line" coordsize="58293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zxddwkAADlmAAAOAAAAZHJzL2Uyb0RvYy54bWzsXV1z27gVfe/M/gcO3x0RX/zQRNlJ7bjd&#10;mbSb6W5/AC1RFqcUqZK05ezO/vceABQI0ZLtxjbtrJEHR7JkCCQPD8499+Lq/Y8368K7zuomr8qZ&#10;T94FvpeV82qRl5cz/9+/np/Evte0ablIi6rMZv7XrPF//PDDX95vN9OMVquqWGS1h0HKZrrdzPxV&#10;226mk0kzX2XrtHlXbbISLy6rep22eFpfThZ1usXo62JCgyCcbKt6samredY0+O2ZftH/oMZfLrN5&#10;+/Ny2WStV8x8zK1VP2v180L+nHx4n04v63SzyufdNNJvmMU6zUt8qBnqLG1T76rObw21zud11VTL&#10;9t28Wk+q5TKfZ+oYcDQkGBzNaVpep406mDnOzm6CePSE415cynmX1XleFDgbE4w+lb+T/29xfTL8&#10;crvB1Wk25jo1j/v8X1bpJlOH1Uzn/7z+Unv5YuZT3yvTNTDy8aqt1Fs8Lq+P/HC865fNl1rOtNl8&#10;rub/abyyOl2l5WX2sa6r7SpLF5gUke/HEVh/IJ80+FPvYvuPaoHRU4yuLtXNsl7LAXERvBv8bRgE&#10;QJTvfcVjwgOiBkun2U3rzfE65TxkQeh7c7yB8ygJ1ewm6XQ30KZu2r9l1dqTD2b+sqi2mGLd/lRu&#10;rtqfr1r8VB+cXn9uWjnRdLr7E3VgVZEv5FVQT+rLi9Oi9q5TAPdc/VPHhuO331aU3nbmJ4IKNfLe&#10;a409RKD+HRpinbe4A4t8PfNj86Z0Ks/op3KBaabTNs0L/RhTLsruFMuzqq/ORbX4ijNcV/r2Ah3g&#10;waqqf/O9LW6tmd/89yqtM98rfipxlRLCubwX1RMuIoontf3Khf1KWs4x1MxvfU8/PG31/Xu1qfPL&#10;FT6JqGMvK4mbZa7OrLzqelbdZIHekWDMdjD+VSLnr9WNJwYo9tob/Ho37+fCMyWChjxReKY0jvkA&#10;z0TgMkRC45nyiAdJB48jeK5Bpi+G3+O3wBPgt725uFEUpE5Rjx2HaHVW+A7RPTGHA0grynouYqZc&#10;CBYpIEeER4TJD++JmWHlpAKvK2IWYRzSu4FsiPmL1g0vBmpHymORMmhOawtDytEAweOQMuEkhoxQ&#10;WI5ZLPXGHpZpEgXg5Y6UwzBMHCmru9mR8k4Hd2oZQlQj+nNeZl5sofm0/FIDVA8WvjSKEyIQpynh&#10;GxEBUbAHSsgzSa0QxTHTCvuo5i0wmbvo1IQZUkc+WrrW1VWnUA+oVa/9uoHcb+scUUIB8QmhvM4W&#10;EKEZIlX5CAfZ6Vm1mECU75YVFbn9ngTJp/hTzE84DT+d8ODs7OTj+Sk/Cc9JJM7Y2enpGflDHi3h&#10;01W+WGSlVO+7KJLwhwVJXTyr4z8TR5oTNdkfXU0ZwnL3v5q0iniGclwencTAeMoXS7AFSUVccgKI&#10;3R4DSRGSxCHSIfJuq+SwpQBSG1oKRK24HS6f21MQAY0irVwJi4lc+feYlYexYNJz6PiVilAp6weY&#10;CmfZPJem211se9wOOB5OPQEtP0FE5hwFyxhDDD8Qr9qbskA8knolAU92FhnEaTzkZcajMIQXpfAs&#10;GONa3x6H84t6Cs8afhlPQd3y8lI5TFuYBg13oP4XbCWl0DxilP4Idi8jjMDP1fZYLKKQD1QvRRwW&#10;Jh2WoySB9dApxtfojz0rlh1ybeSSHXKNl6AdqdHpmMEYi2ItL2AckFAMIQzbF8DQdIz3hvE9ztiL&#10;0vFxTfIEgsLQsUkpOVDboDbJN4uOzakamY5ZDAtXK4fe5XV07NJth7LG4N5b6vhlEm42HUP4BlTr&#10;GQvCNh0j28zuyyC/ATo2l8rRsU3HJuVm0fGYOTfLuKD3imPk84VWz28x0HPAtYF7O9FGXibTBteY&#10;dYk2GifIHw+1MQtJGHXlPIA4oS7TZhjGYdrGtEm1WWRsJ9xGdJHvl8ZEWs5Mgd2xsaxMfcOlaKDe&#10;W9rYTstJ4I7jHAuKYgftVLAkEEE4ZGNpHHNIeZkISeIgiZVt+koRPI5TYdZNx8Y2G5ucXs/GKCBF&#10;Ws3y356zHM2SxnCImUjUqmlFebZv7KSxqwvuCnbI7TQeNfWmncM2DhlD+CYMESaoFoXjURgoprEQ&#10;TOOIJLC5JRlHDEJZqZ03TcZG7zkytsiYGTJWVWjUTuA9qObHWxb55u+7Uvh+J4baaCFrzhLUTMSD&#10;IkmW0FjmD3XRBJNQ1aVcRxJzr6goTc9TbqFQt5srOXvwXqjDBT7MkKoGoEm2f0PRmaBE1duqOsgE&#10;NefhAHeUJoR2tbko3XWgk5v2UJ741uoc5eYlq9ARkOjV54NYT979HdfBOKVBiLVWk53chiNH6xdj&#10;w3TI5Aqs2t8L07ny27HLb7HBaw+WJrXyDVyIzZC7JZgGMEeHmyENKhlHfuA+fegW4MGG3z9PzTc3&#10;hQN6ATYW8uNAx7HWBkLJyZ4KgTXs/tK673tafx0Vjk6FpihAo9JYaY9DpeBxyLkKBW1UMoQjDpVu&#10;f0zfhuJwsMJNVl+j0ngKj0Ml9r+iLHvgQjLuUOl2be03RzmCytspe50Kt/z0cXxJjh0Dul+B6sUx&#10;JFouYorfKduHcc4TV8xqknnOlbRcSW4S9qZCG4X+fYw+XtoTtIzoCRJZRveyv8xdmKbYUaMl75t2&#10;2vsNeg7UNqhNLr/vwqF3Y1s8/Zx5zwhGe6CNqjCJKNps7BtVCNki2XpD8TOHeYrQ8E6zyrThcP2R&#10;3lJ/JLmED7YzMjtvNB47E8FIDGdLsnMUxDD/B5CmISq2QckK0jQKXY2g7AKxW0kdPdv0vJ+IYo9J&#10;RJEE3bo6JQz9gH3j6pz3loNxX/u+XsclwysyX50RNrYRJvZTVTp/1AmG/zdVxWnEpe0q6ZKFAkWm&#10;KvxwsPRdp5ijLUwPew4Ci66VQdXlyk8AS9lPAyV3+8LUsaVrYDTsrHsEliaZ1deWMjuj9dyV/nZT&#10;Ag4gR7d2dNvFpQ+pCKhfsmmna0owWn9Dk/DqLS876TVeUGXvgkWpdCLiYak/YipDyQiwqN4LcFzA&#10;viiExyn17zufuKDKCqqESZj1qLaTZuOh2iqZBmTxbFCagEAsQc+CzimIwyBW83yloH5WXjadNvqu&#10;KA7UNqhNvk1lgRHn95mJB4Vkh2umbc8AKQeKyA/jHgjO0JqAa1FzHJ3OM3jDbTyFSZ8pgOqC1G8N&#10;zrBhNek6IKKMUIAm92HZUaZs4M20/epQ+b01l1VfGYKvC1E9abvvUpFfgGI/V81o+298+fA/AAAA&#10;//8DAFBLAwQUAAYACAAAACEAVeVELtsAAAAGAQAADwAAAGRycy9kb3ducmV2LnhtbEyPwU7DMBBE&#10;70j8g7VI3KjdiEKTxqkgEhKcEC2HHt14SQL2OordNv17Fi5wWWk0o9k35XryThxxjH0gDfOZAoHU&#10;BNtTq+F9+3SzBBGTIWtcINRwxgjr6vKiNIUNJ3rD4ya1gksoFkZDl9JQSBmbDr2JszAgsfcRRm8S&#10;y7GVdjQnLvdOZkrdSW964g+dGbDusPnaHLwG5xeLT6/yod75++fX7Uudu8ez1tdX08MKRMIp/YXh&#10;B5/RoWKmfTiQjcJp4CHp97KXz5cs9xzKslsFsirlf/zqGwAA//8DAFBLAQItABQABgAIAAAAIQC2&#10;gziS/gAAAOEBAAATAAAAAAAAAAAAAAAAAAAAAABbQ29udGVudF9UeXBlc10ueG1sUEsBAi0AFAAG&#10;AAgAAAAhADj9If/WAAAAlAEAAAsAAAAAAAAAAAAAAAAALwEAAF9yZWxzLy5yZWxzUEsBAi0AFAAG&#10;AAgAAAAhAC0LPF13CQAAOWYAAA4AAAAAAAAAAAAAAAAALgIAAGRycy9lMm9Eb2MueG1sUEsBAi0A&#10;FAAGAAgAAAAhAFXlRC7bAAAABgEAAA8AAAAAAAAAAAAAAAAA0QsAAGRycy9kb3ducmV2LnhtbFBL&#10;BQYAAAAABAAEAPMAAADZ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8293;height:77724;visibility:visible;mso-wrap-style:square">
                  <v:fill o:detectmouseclick="t"/>
                  <v:path o:connecttype="none"/>
                </v:shape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AutoShape 4" o:spid="_x0000_s1029" type="#_x0000_t111" style="position:absolute;left:16002;top:1140;width:24463;height:4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XaBMIA&#10;AADaAAAADwAAAGRycy9kb3ducmV2LnhtbESPT4vCMBTE7wt+h/AEb2uqoKzVKCp08SKy/sHro3lt&#10;is1LabJav70RFvY4zMxvmMWqs7W4U+srxwpGwwQEce50xaWC8yn7/ALhA7LG2jEpeJKH1bL3scBU&#10;uwf/0P0YShEh7FNUYEJoUil9bsiiH7qGOHqFay2GKNtS6hYfEW5rOU6SqbRYcVww2NDWUH47/loF&#10;2821zC7NYf/dmWudVfsim00KpQb9bj0HEagL/+G/9k4rGMP7SrwB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JdoEwgAAANoAAAAPAAAAAAAAAAAAAAAAAJgCAABkcnMvZG93&#10;bnJldi54bWxQSwUGAAAAAAQABAD1AAAAhwMAAAAA&#10;"/>
                <v:shape id="Text Box 5" o:spid="_x0000_s1030" type="#_x0000_t202" style="position:absolute;left:21526;top:2288;width:15145;height:2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HgGsIA&#10;AADaAAAADwAAAGRycy9kb3ducmV2LnhtbESPQWvCQBSE74X+h+UJXkrdNIU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weAawgAAANoAAAAPAAAAAAAAAAAAAAAAAJgCAABkcnMvZG93&#10;bnJldi54bWxQSwUGAAAAAAQABAD1AAAAhwMAAAAA&#10;" strokecolor="white">
                  <v:textbox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97"/>
                        </w:tblGrid>
                        <w:tr w:rsidR="008A5F8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A5F8E" w:rsidRPr="00B35AF9" w:rsidRDefault="008A5F8E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35AF9">
                                <w:t xml:space="preserve">запрос пользователя </w:t>
                              </w:r>
                            </w:p>
                          </w:tc>
                        </w:tr>
                      </w:tbl>
                      <w:p w:rsidR="008A5F8E" w:rsidRDefault="008A5F8E" w:rsidP="008A5F8E"/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6" o:spid="_x0000_s1031" type="#_x0000_t109" style="position:absolute;left:12455;top:7147;width:32012;height:4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0858UA&#10;AADaAAAADwAAAGRycy9kb3ducmV2LnhtbESPQWvCQBSE7wX/w/IEL8FstKmE1FWkENFDD41eenvN&#10;vibB7NuQ3cb033cLhR6HmfmG2e4n04mRBtdaVrCKExDEldUt1wqul2KZgXAeWWNnmRR8k4P9bvaw&#10;xVzbO7/RWPpaBAi7HBU03ve5lK5qyKCLbU8cvE87GPRBDrXUA94D3HRynSQbabDlsNBgTy8NVbfy&#10;yyhYZ1F55NfilH6cdYFPq/cxejwrtZhPh2cQnib/H/5rn7SCFH6vhBs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TznxQAAANoAAAAPAAAAAAAAAAAAAAAAAJgCAABkcnMv&#10;ZG93bnJldi54bWxQSwUGAAAAAAQABAD1AAAAigMAAAAA&#10;"/>
                <v:shape id="Text Box 7" o:spid="_x0000_s1032" type="#_x0000_t202" style="position:absolute;left:14184;top:8382;width:29705;height:26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d9cIA&#10;AADaAAAADwAAAGRycy9kb3ducmV2LnhtbESPQWvCQBSE74X+h+UJXkrdNNAiqWsIUtFrrBdvj+wz&#10;CWbfJtmtSfz1bkHwOMzMN8wqHU0jrtS72rKCj0UEgriwuuZSwfF3+74E4TyyxsYyKZjIQbp+fVlh&#10;ou3AOV0PvhQBwi5BBZX3bSKlKyoy6Ba2JQ7e2fYGfZB9KXWPQ4CbRsZR9CUN1hwWKmxpU1FxOfwZ&#10;BXb4mYylLorfTjez22Rdfo47peazMfsG4Wn0z/CjvdcKPuH/Srg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ZN31wgAAANoAAAAPAAAAAAAAAAAAAAAAAJgCAABkcnMvZG93&#10;bnJldi54bWxQSwUGAAAAAAQABAD1AAAAhwMAAAAA&#10;" strokecolor="white">
                  <v:textbox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90"/>
                        </w:tblGrid>
                        <w:tr w:rsidR="008A5F8E" w:rsidRPr="00B35AF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A5F8E" w:rsidRPr="00B35AF9" w:rsidRDefault="008A5F8E">
                              <w:pPr>
                                <w:pStyle w:val="af8"/>
                                <w:rPr>
                                  <w:sz w:val="18"/>
                                  <w:szCs w:val="20"/>
                                </w:rPr>
                              </w:pPr>
                              <w:r w:rsidRPr="00B35AF9">
                                <w:rPr>
                                  <w:sz w:val="18"/>
                                  <w:szCs w:val="20"/>
                                </w:rPr>
                                <w:t xml:space="preserve">Регистрация обращения (запроса) пользователя </w:t>
                              </w:r>
                            </w:p>
                          </w:tc>
                        </w:tr>
                      </w:tbl>
                      <w:p w:rsidR="008A5F8E" w:rsidRDefault="008A5F8E" w:rsidP="008A5F8E"/>
                    </w:txbxContent>
                  </v:textbox>
                </v:shape>
                <v:line id="Line 8" o:spid="_x0000_s1033" style="position:absolute;visibility:visible;mso-wrap-style:square" from="27891,11715" to="27891,12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9" o:spid="_x0000_s1034" style="position:absolute;visibility:visible;mso-wrap-style:square" from="27891,5619" to="27891,6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0" o:spid="_x0000_s1035" type="#_x0000_t110" style="position:absolute;left:5027;top:13814;width:46853;height:11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Q7+cAA&#10;AADaAAAADwAAAGRycy9kb3ducmV2LnhtbERPTWvCQBC9C/6HZYTedNMqtkRXKYViDyJqi+cxOyah&#10;mdmQXU3017sHwePjfc+XHVfqQo0vnRh4HSWgSDJnS8kN/P1+Dz9A+YBisXJCBq7kYbno9+aYWtfK&#10;ji77kKsYIj5FA0UIdaq1zwpi9CNXk0Tu5BrGEGGTa9tgG8O50m9JMtWMpcSGAmv6Kij735/ZwPY4&#10;2XK7vp14fZscuDqv3g+bsTEvg+5zBipQF57ih/vHGohb45V4A/Ti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3Q7+cAAAADaAAAADwAAAAAAAAAAAAAAAACYAgAAZHJzL2Rvd25y&#10;ZXYueG1sUEsFBgAAAAAEAAQA9QAAAIUDAAAAAA==&#10;"/>
                <v:shape id="Text Box 11" o:spid="_x0000_s1036" type="#_x0000_t202" style="position:absolute;left:11049;top:16668;width:34766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188"/>
                        </w:tblGrid>
                        <w:tr w:rsidR="008A5F8E" w:rsidRPr="00B35AF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A5F8E" w:rsidRPr="00B35AF9" w:rsidRDefault="008A5F8E">
                              <w:pPr>
                                <w:pStyle w:val="af8"/>
                              </w:pPr>
                              <w:r w:rsidRPr="00B35AF9">
                                <w:t>Анализ тематики запроса. Принятие решения о возможности исполнения запроса.</w:t>
                              </w:r>
                            </w:p>
                          </w:tc>
                        </w:tr>
                      </w:tbl>
                      <w:p w:rsidR="008A5F8E" w:rsidRDefault="008A5F8E" w:rsidP="008A5F8E"/>
                    </w:txbxContent>
                  </v:textbox>
                </v:shape>
                <v:rect id="Rectangle 12" o:spid="_x0000_s1037" style="position:absolute;left:31316;top:28576;width:25147;height:7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v:shape id="Text Box 13" o:spid="_x0000_s1038" type="#_x0000_t202" style="position:absolute;left:32457;top:29716;width:22880;height:4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Fjrb8A&#10;AADbAAAADwAAAGRycy9kb3ducmV2LnhtbERPTYvCMBC9C/6HMIKXRdP2sCzVKCKKXnX34m1oxrbY&#10;TNomttVfb4QFb/N4n7NcD6YSHbWutKwgnkcgiDOrS84V/P3uZz8gnEfWWFkmBQ9ysF6NR0tMte35&#10;RN3Z5yKEsEtRQeF9nUrpsoIMurmtiQN3ta1BH2CbS91iH8JNJZMo+pYGSw4NBda0LSi7ne9Gge13&#10;D2OpiZKvy9MctpvmdE0apaaTYbMA4WnwH/G/+6jD/Bjev4Q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sWOtvwAAANsAAAAPAAAAAAAAAAAAAAAAAJgCAABkcnMvZG93bnJl&#10;di54bWxQSwUGAAAAAAQABAD1AAAAhAMAAAAA&#10;" strokecolor="white">
                  <v:textbox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15"/>
                        </w:tblGrid>
                        <w:tr w:rsidR="008A5F8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A5F8E" w:rsidRPr="00B35AF9" w:rsidRDefault="008A5F8E" w:rsidP="00B35AF9">
                              <w:pPr>
                                <w:spacing w:before="100" w:beforeAutospacing="1" w:after="100" w:afterAutospacing="1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35AF9">
                                <w:rPr>
                                  <w:sz w:val="24"/>
                                  <w:szCs w:val="24"/>
                                </w:rPr>
                                <w:t xml:space="preserve">Поиск документов для исполнения </w:t>
                              </w:r>
                              <w:r w:rsidR="00B35AF9">
                                <w:rPr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B35AF9">
                                <w:rPr>
                                  <w:sz w:val="24"/>
                                  <w:szCs w:val="24"/>
                                </w:rPr>
                                <w:t>запроса</w:t>
                              </w:r>
                            </w:p>
                          </w:tc>
                        </w:tr>
                      </w:tbl>
                      <w:p w:rsidR="008A5F8E" w:rsidRDefault="008A5F8E" w:rsidP="008A5F8E"/>
                    </w:txbxContent>
                  </v:textbox>
                </v:shape>
                <v:rect id="Rectangle 14" o:spid="_x0000_s1039" style="position:absolute;left:31316;top:38862;width:25147;height:7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<v:shape id="Text Box 15" o:spid="_x0000_s1040" type="#_x0000_t202" style="position:absolute;left:32457;top:40002;width:22880;height:60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9YQcEA&#10;AADbAAAADwAAAGRycy9kb3ducmV2LnhtbERPTWvCQBC9F/oflhG8lLppCkVS1xCkotdYL96G7JgE&#10;s7NJdmsSf71bELzN433OKh1NI67Uu9qygo9FBIK4sLrmUsHxd/u+BOE8ssbGMimYyEG6fn1ZYaLt&#10;wDldD74UIYRdggoq79tESldUZNAtbEscuLPtDfoA+1LqHocQbhoZR9GXNFhzaKiwpU1FxeXwZxTY&#10;4WcylroofjvdzG6Tdfk57pSaz8bsG4Sn0T/FD/deh/mf8P9LOE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vWEHBAAAA2wAAAA8AAAAAAAAAAAAAAAAAmAIAAGRycy9kb3du&#10;cmV2LnhtbFBLBQYAAAAABAAEAPUAAACGAwAAAAA=&#10;" strokecolor="white">
                  <v:textbox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15"/>
                        </w:tblGrid>
                        <w:tr w:rsidR="008A5F8E" w:rsidRPr="00B35AF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A5F8E" w:rsidRPr="00B35AF9" w:rsidRDefault="008A5F8E">
                              <w:pPr>
                                <w:spacing w:before="100" w:beforeAutospacing="1" w:after="100" w:afterAutospacing="1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35AF9">
                                <w:rPr>
                                  <w:sz w:val="24"/>
                                  <w:szCs w:val="24"/>
                                </w:rPr>
                                <w:t>Оформление архивных справок, архивных выписок, архивных копий</w:t>
                              </w:r>
                            </w:p>
                          </w:tc>
                        </w:tr>
                      </w:tbl>
                      <w:p w:rsidR="008A5F8E" w:rsidRDefault="008A5F8E" w:rsidP="008A5F8E"/>
                    </w:txbxContent>
                  </v:textbox>
                </v:shape>
                <v:rect id="Rectangle 16" o:spid="_x0000_s1041" style="position:absolute;left:5027;top:28576;width:25147;height:9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<v:shape id="Text Box 17" o:spid="_x0000_s1042" type="#_x0000_t202" style="position:absolute;left:6193;top:28953;width:23617;height:8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plrsEA&#10;AADbAAAADwAAAGRycy9kb3ducmV2LnhtbERPTWvCQBC9F/oflhG8lLppoEVS1xCkotdYL96G7JgE&#10;s7NJdmsSf71bELzN433OKh1NI67Uu9qygo9FBIK4sLrmUsHxd/u+BOE8ssbGMimYyEG6fn1ZYaLt&#10;wDldD74UIYRdggoq79tESldUZNAtbEscuLPtDfoA+1LqHocQbhoZR9GXNFhzaKiwpU1FxeXwZxTY&#10;4WcylroofjvdzG6Tdfk57pSaz8bsG4Sn0T/FD/deh/mf8P9LOE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KZa7BAAAA2wAAAA8AAAAAAAAAAAAAAAAAmAIAAGRycy9kb3du&#10;cmV2LnhtbFBLBQYAAAAABAAEAPUAAACGAwAAAAA=&#10;" strokecolor="white">
                  <v:textbox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31"/>
                        </w:tblGrid>
                        <w:tr w:rsidR="008A5F8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A5F8E" w:rsidRPr="00B35AF9" w:rsidRDefault="008A5F8E">
                              <w:pPr>
                                <w:spacing w:before="100" w:beforeAutospacing="1" w:after="100" w:afterAutospacing="1"/>
                                <w:jc w:val="both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B35AF9">
                                <w:rPr>
                                  <w:sz w:val="22"/>
                                  <w:szCs w:val="22"/>
                                </w:rPr>
                                <w:t>Уведомление пользователя о необходимости уточнения и предоставления дополнительных сведений для исполнения запроса</w:t>
                              </w:r>
                            </w:p>
                          </w:tc>
                        </w:tr>
                      </w:tbl>
                      <w:p w:rsidR="008A5F8E" w:rsidRDefault="008A5F8E" w:rsidP="008A5F8E"/>
                    </w:txbxContent>
                  </v:textbox>
                </v:shape>
                <v:rect id="Rectangle 18" o:spid="_x0000_s1043" style="position:absolute;left:5027;top:38862;width:25147;height:10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<v:shape id="Text Box 19" o:spid="_x0000_s1044" type="#_x0000_t202" style="position:absolute;left:5238;top:39050;width:24766;height:9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ReQsEA&#10;AADbAAAADwAAAGRycy9kb3ducmV2LnhtbERPTWvCQBC9F/oflhG8lLppDq2kriFIRa+xXrwN2TEJ&#10;ZmeT7NYk/nq3IHibx/ucVTqaRlypd7VlBR+LCARxYXXNpYLj7/Z9CcJ5ZI2NZVIwkYN0/fqywkTb&#10;gXO6HnwpQgi7BBVU3reJlK6oyKBb2JY4cGfbG/QB9qXUPQ4h3DQyjqJPabDm0FBhS5uKisvhzyiw&#10;w89kLHVR/Ha6md0m6/Jz3Ck1n43ZNwhPo3+KH+69DvO/4P+XcI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UXkLBAAAA2wAAAA8AAAAAAAAAAAAAAAAAmAIAAGRycy9kb3du&#10;cmV2LnhtbFBLBQYAAAAABAAEAPUAAACGAwAAAAA=&#10;" strokecolor="white">
                  <v:textbox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13"/>
                        </w:tblGrid>
                        <w:tr w:rsidR="008A5F8E" w:rsidRPr="00B35AF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A5F8E" w:rsidRPr="00B35AF9" w:rsidRDefault="008A5F8E">
                              <w:pPr>
                                <w:spacing w:before="100" w:beforeAutospacing="1" w:after="100" w:afterAutospacing="1"/>
                                <w:jc w:val="both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B35AF9">
                                <w:rPr>
                                  <w:sz w:val="22"/>
                                  <w:szCs w:val="22"/>
                                </w:rPr>
                                <w:t>Уведомление пользователя об отказе в получении информации ограниченного доступа при отсутствии у него на это права и разъяснение о дальнейших действиях</w:t>
                              </w:r>
                            </w:p>
                          </w:tc>
                        </w:tr>
                      </w:tbl>
                      <w:p w:rsidR="008A5F8E" w:rsidRPr="00B35AF9" w:rsidRDefault="008A5F8E" w:rsidP="008A5F8E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rect id="Rectangle 20" o:spid="_x0000_s1045" style="position:absolute;left:5027;top:51435;width:25147;height:9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    <v:shape id="Text Box 21" o:spid="_x0000_s1046" type="#_x0000_t202" style="position:absolute;left:6169;top:52576;width:22872;height:7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vq8EA&#10;AADbAAAADwAAAGRycy9kb3ducmV2LnhtbERPTWvCQBC9F/oflhG8lLppDqWmriFIRa+xXrwN2TEJ&#10;ZmeT7NYk/nq3IHibx/ucVTqaRlypd7VlBR+LCARxYXXNpYLj7/b9C4TzyBoby6RgIgfp+vVlhYm2&#10;A+d0PfhShBB2CSqovG8TKV1RkUG3sC1x4M62N+gD7EupexxCuGlkHEWf0mDNoaHCljYVFZfDn1Fg&#10;h5/JWOqi+O10M7tN1uXnuFNqPhuzbxCeRv8UP9x7HeYv4f+XcI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Hb6vBAAAA2wAAAA8AAAAAAAAAAAAAAAAAmAIAAGRycy9kb3du&#10;cmV2LnhtbFBLBQYAAAAABAAEAPUAAACGAwAAAAA=&#10;" strokecolor="white">
                  <v:textbox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14"/>
                        </w:tblGrid>
                        <w:tr w:rsidR="008A5F8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A5F8E" w:rsidRPr="00B35AF9" w:rsidRDefault="008A5F8E">
                              <w:pPr>
                                <w:spacing w:before="100" w:beforeAutospacing="1" w:after="100" w:afterAutospacing="1"/>
                                <w:jc w:val="both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B35AF9">
                                <w:rPr>
                                  <w:sz w:val="22"/>
                                  <w:szCs w:val="22"/>
                                </w:rPr>
                                <w:t>Уведомление об отсутствии запрашиваемой информации в Архиве и рекомендации по ее дальнейшему поиску</w:t>
                              </w:r>
                            </w:p>
                          </w:tc>
                        </w:tr>
                      </w:tbl>
                      <w:p w:rsidR="008A5F8E" w:rsidRDefault="008A5F8E" w:rsidP="008A5F8E"/>
                    </w:txbxContent>
                  </v:textbox>
                </v:shape>
                <v:line id="Line 22" o:spid="_x0000_s1047" style="position:absolute;flip:x;visibility:visible;mso-wrap-style:square" from="1603,19463" to="5531,20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ByBc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R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AcgXDAAAA2wAAAA8AAAAAAAAAAAAA&#10;AAAAoQIAAGRycy9kb3ducmV2LnhtbFBLBQYAAAAABAAEAPkAAACRAwAAAAA=&#10;"/>
                <v:line id="Line 23" o:spid="_x0000_s1048" style="position:absolute;visibility:visible;mso-wrap-style:square" from="52166,19455" to="54458,19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v:line id="Line 24" o:spid="_x0000_s1049" style="position:absolute;visibility:visible;mso-wrap-style:square" from="54520,19447" to="54528,27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nIc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ichwQAAANsAAAAPAAAAAAAAAAAAAAAA&#10;AKECAABkcnMvZG93bnJldi54bWxQSwUGAAAAAAQABAD5AAAAjwMAAAAA&#10;">
                  <v:stroke endarrow="block"/>
                </v:line>
                <v:line id="Line 25" o:spid="_x0000_s1050" style="position:absolute;visibility:visible;mso-wrap-style:square" from="1603,20571" to="1611,54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line id="Line 26" o:spid="_x0000_s1051" style="position:absolute;visibility:visible;mso-wrap-style:square" from="1603,42290" to="5027,42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Qczc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lBzNxAAAANsAAAAPAAAAAAAAAAAA&#10;AAAAAKECAABkcnMvZG93bnJldi54bWxQSwUGAAAAAAQABAD5AAAAkgMAAAAA&#10;">
                  <v:stroke endarrow="block"/>
                </v:line>
                <v:line id="Line 27" o:spid="_x0000_s1052" style="position:absolute;visibility:visible;mso-wrap-style:square" from="1603,54864" to="5035,54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    <v:stroke endarrow="block"/>
                </v:line>
                <v:line id="Line 28" o:spid="_x0000_s1053" style="position:absolute;visibility:visible;mso-wrap-style:square" from="1603,32004" to="5035,32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EhIsQAAADbAAAADwAAAGRycy9kb3ducmV2LnhtbESPS2vDMBCE74X8B7GB3Bo5J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SEixAAAANsAAAAPAAAAAAAAAAAA&#10;AAAAAKECAABkcnMvZG93bnJldi54bWxQSwUGAAAAAAQABAD5AAAAkgMAAAAA&#10;">
                  <v:stroke endarrow="block"/>
                </v:line>
                <v:shape id="Text Box 29" o:spid="_x0000_s1054" type="#_x0000_t202" style="position:absolute;left:453;top:16002;width:4582;height:3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lKs8IA&#10;AADbAAAADwAAAGRycy9kb3ducmV2LnhtbESPT4vCMBTE74LfITzBi2hqUZGuUUQUveruxdujef3D&#10;Ni9tE23dT79ZWPA4zMxvmM2uN5V4UutKywrmswgEcWp1ybmCr8/TdA3CeWSNlWVS8CIHu+1wsMFE&#10;246v9Lz5XAQIuwQVFN7XiZQuLcigm9maOHiZbQ36INtc6ha7ADeVjKNoJQ2WHBYKrOlQUPp9exgF&#10;tju+jKUmiif3H3M+7JtrFjdKjUf9/gOEp96/w//ti1awWML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OUqzwgAAANsAAAAPAAAAAAAAAAAAAAAAAJgCAABkcnMvZG93&#10;bnJldi54bWxQSwUGAAAAAAQABAD1AAAAhwMAAAAA&#10;" strokecolor="white">
                  <v:textbox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4"/>
                        </w:tblGrid>
                        <w:tr w:rsidR="008A5F8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A5F8E" w:rsidRDefault="008A5F8E">
                              <w:pPr>
                                <w:spacing w:before="100" w:beforeAutospacing="1" w:after="100" w:afterAutospacing="1"/>
                                <w:rPr>
                                  <w:rFonts w:ascii="Arial" w:hAnsi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</w:rPr>
                                <w:t>нет</w:t>
                              </w:r>
                            </w:p>
                          </w:tc>
                        </w:tr>
                      </w:tbl>
                      <w:p w:rsidR="008A5F8E" w:rsidRDefault="008A5F8E" w:rsidP="008A5F8E"/>
                    </w:txbxContent>
                  </v:textbox>
                </v:shape>
                <v:shape id="Text Box 30" o:spid="_x0000_s1055" type="#_x0000_t202" style="position:absolute;left:49605;top:16002;width:458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vUxMMA&#10;AADbAAAADwAAAGRycy9kb3ducmV2LnhtbESPT4vCMBTE7wt+h/AEL4umlkWkGksRF/fqn4u3R/Ns&#10;i81L22Rt3U+/EQSPw8z8hlmng6nFnTpXWVYwn0UgiHOrKy4UnE/f0yUI55E11pZJwYMcpJvRxxoT&#10;bXs+0P3oCxEg7BJUUHrfJFK6vCSDbmYb4uBdbWfQB9kVUnfYB7ipZRxFC2mw4rBQYkPbkvLb8dco&#10;sP3uYSy1Ufx5+TP7bdYernGr1GQ8ZCsQngb/Dr/aP1rB1wKeX8IP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vUxMMAAADbAAAADwAAAAAAAAAAAAAAAACYAgAAZHJzL2Rv&#10;d25yZXYueG1sUEsFBgAAAAAEAAQA9QAAAIgDAAAAAA==&#10;" strokecolor="white">
                  <v:textbox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4"/>
                        </w:tblGrid>
                        <w:tr w:rsidR="008A5F8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A5F8E" w:rsidRDefault="008A5F8E">
                              <w:pPr>
                                <w:spacing w:before="100" w:beforeAutospacing="1" w:after="100" w:afterAutospacing="1"/>
                                <w:rPr>
                                  <w:rFonts w:ascii="Arial" w:hAnsi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</w:rPr>
                                <w:t>да</w:t>
                              </w:r>
                            </w:p>
                          </w:tc>
                        </w:tr>
                      </w:tbl>
                      <w:p w:rsidR="008A5F8E" w:rsidRDefault="008A5F8E" w:rsidP="008A5F8E"/>
                    </w:txbxContent>
                  </v:textbox>
                </v:shape>
                <v:shape id="AutoShape 31" o:spid="_x0000_s1056" type="#_x0000_t111" style="position:absolute;left:7319;top:69726;width:42278;height:45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6Uj8QA&#10;AADbAAAADwAAAGRycy9kb3ducmV2LnhtbESPQWvCQBSE70L/w/IK3nRTsa1GV6lCpBcRreL1kX3J&#10;BrNvQ3bV9N93C4LHYWa+YebLztbiRq2vHCt4GyYgiHOnKy4VHH+ywQSED8gaa8ek4Jc8LBcvvTmm&#10;2t15T7dDKEWEsE9RgQmhSaX0uSGLfuga4ugVrrUYomxLqVu8R7it5ShJPqTFiuOCwYbWhvLL4WoV&#10;rFfnMjs1u+2mM+c6q7ZFNn0vlOq/dl8zEIG68Aw/2t9awfgT/r/E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ulI/EAAAA2wAAAA8AAAAAAAAAAAAAAAAAmAIAAGRycy9k&#10;b3ducmV2LnhtbFBLBQYAAAAABAAEAPUAAACJAwAAAAA=&#10;"/>
                <v:shape id="Text Box 32" o:spid="_x0000_s1057" type="#_x0000_t202" style="position:absolute;left:15318;top:70866;width:26288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jlLb4A&#10;AADbAAAADwAAAGRycy9kb3ducmV2LnhtbERPy6rCMBDdC/5DGMGNaGq5iFSjiCi69bFxNzRjW2wm&#10;bRNt9etvFoLLw3kv150pxYsaV1hWMJ1EIIhTqwvOFFwv+/EchPPIGkvLpOBNDtarfm+JibYtn+h1&#10;9pkIIewSVJB7XyVSujQng25iK+LA3W1j0AfYZFI32IZwU8o4imbSYMGhIceKtjmlj/PTKLDt7m0s&#10;1VE8un3MYbupT/e4Vmo46DYLEJ46/xN/3Uet4C+MDV/C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45S2+AAAA2wAAAA8AAAAAAAAAAAAAAAAAmAIAAGRycy9kb3ducmV2&#10;LnhtbFBLBQYAAAAABAAEAPUAAACDAwAAAAA=&#10;" strokecolor="white">
                  <v:textbox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52"/>
                        </w:tblGrid>
                        <w:tr w:rsidR="008A5F8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A5F8E" w:rsidRPr="00B35AF9" w:rsidRDefault="008A5F8E">
                              <w:pPr>
                                <w:spacing w:before="100" w:beforeAutospacing="1" w:after="100" w:afterAutospacing="1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35AF9">
                                <w:rPr>
                                  <w:sz w:val="24"/>
                                  <w:szCs w:val="24"/>
                                </w:rPr>
                                <w:t>Предоставление услуги завершено</w:t>
                              </w:r>
                            </w:p>
                          </w:tc>
                        </w:tr>
                      </w:tbl>
                      <w:p w:rsidR="008A5F8E" w:rsidRDefault="008A5F8E" w:rsidP="008A5F8E"/>
                    </w:txbxContent>
                  </v:textbox>
                </v:shape>
                <v:line id="Line 33" o:spid="_x0000_s1058" style="position:absolute;visibility:visible;mso-wrap-style:square" from="19884,60581" to="19892,62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OvMQAAADbAAAADwAAAGRycy9kb3ducmV2LnhtbESPzWrDMBCE74W8g9hAb42cE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MI68xAAAANsAAAAPAAAAAAAAAAAA&#10;AAAAAKECAABkcnMvZG93bnJldi54bWxQSwUGAAAAAAQABAD5AAAAkgMAAAAA&#10;">
                  <v:stroke endarrow="block"/>
                </v:line>
                <v:line id="Line 34" o:spid="_x0000_s1059" style="position:absolute;visibility:visible;mso-wrap-style:square" from="42748,36573" to="42756,38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Ox/MEAAADbAAAADwAAAGRycy9kb3ducmV2LnhtbERPz2vCMBS+C/4P4Qm72dTB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07H8wQAAANsAAAAPAAAAAAAAAAAAAAAA&#10;AKECAABkcnMvZG93bnJldi54bWxQSwUGAAAAAAQABAD5AAAAjwMAAAAA&#10;">
                  <v:stroke endarrow="block"/>
                </v:line>
                <v:line id="Line 35" o:spid="_x0000_s1060" style="position:absolute;visibility:visible;mso-wrap-style:square" from="42748,46859" to="42756,49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8UZ8QAAADbAAAADwAAAGRycy9kb3ducmV2LnhtbESPQWsCMRSE7wX/Q3hCbzW7g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nxRnxAAAANsAAAAPAAAAAAAAAAAA&#10;AAAAAKECAABkcnMvZG93bnJldi54bWxQSwUGAAAAAAQABAD5AAAAkgMAAAAA&#10;">
                  <v:stroke endarrow="block"/>
                </v:line>
                <v:rect id="Rectangle 36" o:spid="_x0000_s1061" style="position:absolute;left:31316;top:49147;width:25147;height:8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Pss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bz7LEAAAA2wAAAA8AAAAAAAAAAAAAAAAAmAIAAGRycy9k&#10;b3ducmV2LnhtbFBLBQYAAAAABAAEAPUAAACJAwAAAAA=&#10;"/>
                <v:shape id="Text Box 37" o:spid="_x0000_s1062" type="#_x0000_t202" style="position:absolute;left:32457;top:50295;width:22888;height:6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XhgcIA&#10;AADbAAAADwAAAGRycy9kb3ducmV2LnhtbESPT4vCMBTE74LfITzBi2hqRZGuUUQUveruxdujef3D&#10;Ni9tE23dT79ZWPA4zMxvmM2uN5V4UutKywrmswgEcWp1ybmCr8/TdA3CeWSNlWVS8CIHu+1wsMFE&#10;246v9Lz5XAQIuwQVFN7XiZQuLcigm9maOHiZbQ36INtc6ha7ADeVjKNoJQ2WHBYKrOlQUPp9exgF&#10;tju+jKUmiif3H3M+7JtrFjdKjUf9/gOEp96/w//ti1awXMD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ReGBwgAAANsAAAAPAAAAAAAAAAAAAAAAAJgCAABkcnMvZG93&#10;bnJldi54bWxQSwUGAAAAAAQABAD1AAAAhwMAAAAA&#10;" strokecolor="white">
                  <v:textbox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16"/>
                        </w:tblGrid>
                        <w:tr w:rsidR="008A5F8E" w:rsidRPr="00B35AF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A5F8E" w:rsidRPr="00B35AF9" w:rsidRDefault="008A5F8E">
                              <w:pPr>
                                <w:spacing w:before="100" w:beforeAutospacing="1" w:after="100" w:afterAutospacing="1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35AF9">
                                <w:rPr>
                                  <w:sz w:val="24"/>
                                  <w:szCs w:val="24"/>
                                </w:rPr>
                                <w:t>Отправка архивных справок, архивных выписок, архивных копий</w:t>
                              </w:r>
                            </w:p>
                          </w:tc>
                        </w:tr>
                      </w:tbl>
                      <w:p w:rsidR="008A5F8E" w:rsidRDefault="008A5F8E" w:rsidP="008A5F8E"/>
                    </w:txbxContent>
                  </v:textbox>
                </v:shape>
                <v:shape id="Text Box 38" o:spid="_x0000_s1063" type="#_x0000_t202" style="position:absolute;left:6169;top:62861;width:22896;height:2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    <v:textbox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18"/>
                        </w:tblGrid>
                        <w:tr w:rsidR="008A5F8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A5F8E" w:rsidRPr="00B35AF9" w:rsidRDefault="008A5F8E">
                              <w:pPr>
                                <w:spacing w:before="100" w:beforeAutospacing="1" w:after="100" w:afterAutospacing="1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35AF9">
                                <w:rPr>
                                  <w:sz w:val="24"/>
                                  <w:szCs w:val="24"/>
                                </w:rPr>
                                <w:t>Отправка ответов заявителям</w:t>
                              </w:r>
                            </w:p>
                          </w:tc>
                        </w:tr>
                      </w:tbl>
                      <w:p w:rsidR="008A5F8E" w:rsidRDefault="008A5F8E" w:rsidP="008A5F8E"/>
                    </w:txbxContent>
                  </v:textbox>
                </v:shape>
                <v:line id="Line 39" o:spid="_x0000_s1064" style="position:absolute;flip:x;visibility:visible;mso-wrap-style:square" from="19884,65722" to="19892,69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KSKsQAAADbAAAADwAAAGRycy9kb3ducmV2LnhtbESPT2vCQBDF74V+h2UKvQTdtGLR6Cr9&#10;JwjSg9GDxyE7JsHsbMhONf32riD0+Hjzfm/efNm7Rp2pC7VnAy/DFBRx4W3NpYH9bjWYgAqCbLHx&#10;TAb+KMBy8fgwx8z6C2/pnEupIoRDhgYqkTbTOhQVOQxD3xJH7+g7hxJlV2rb4SXCXaNf0/RNO6w5&#10;NlTY0mdFxSn/dfGN1Q9/jUbJh9NJMqXvg2xSLcY8P/XvM1BCvfwf39Nra2A8htuWCAC9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ApIqxAAAANsAAAAPAAAAAAAAAAAA&#10;AAAAAKECAABkcnMvZG93bnJldi54bWxQSwUGAAAAAAQABAD5AAAAkgMAAAAA&#10;">
                  <v:stroke endarrow="block"/>
                </v:line>
                <v:line id="Line 40" o:spid="_x0000_s1065" style="position:absolute;visibility:visible;mso-wrap-style:square" from="43889,57152" to="43889,69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aME8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yW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dowT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p w:rsidR="00AC420C" w:rsidRDefault="00AC420C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A5F8E" w:rsidRPr="008A5F8E" w:rsidRDefault="008A5F8E" w:rsidP="00B35AF9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8A5F8E">
        <w:rPr>
          <w:sz w:val="24"/>
          <w:szCs w:val="24"/>
        </w:rPr>
        <w:lastRenderedPageBreak/>
        <w:t>Приложение № 2</w:t>
      </w:r>
    </w:p>
    <w:p w:rsidR="00BF70E6" w:rsidRDefault="00B35AF9" w:rsidP="008A5F8E">
      <w:pPr>
        <w:ind w:firstLine="567"/>
        <w:jc w:val="right"/>
      </w:pPr>
      <w:r>
        <w:t xml:space="preserve">К </w:t>
      </w:r>
      <w:r w:rsidRPr="008A5F8E">
        <w:t>администра</w:t>
      </w:r>
      <w:r>
        <w:t>тивному</w:t>
      </w:r>
      <w:r w:rsidRPr="008A5F8E">
        <w:t xml:space="preserve"> регламент</w:t>
      </w:r>
      <w:r>
        <w:t>у</w:t>
      </w:r>
      <w:r w:rsidRPr="008A5F8E">
        <w:t xml:space="preserve"> предоставления муниципальной услуги  </w:t>
      </w:r>
    </w:p>
    <w:p w:rsidR="008A5F8E" w:rsidRPr="008A5F8E" w:rsidRDefault="00B35AF9" w:rsidP="008A5F8E">
      <w:pPr>
        <w:ind w:firstLine="567"/>
        <w:jc w:val="right"/>
        <w:rPr>
          <w:spacing w:val="-2"/>
          <w:sz w:val="24"/>
          <w:szCs w:val="24"/>
        </w:rPr>
      </w:pPr>
      <w:r w:rsidRPr="008A5F8E">
        <w:t>«</w:t>
      </w:r>
      <w:r w:rsidR="00BF70E6" w:rsidRPr="00BF70E6">
        <w:t>Выдача муниципальным архивом архивных документов (архивных справок, выписок и копий)</w:t>
      </w:r>
      <w:r w:rsidRPr="008A5F8E">
        <w:t>»</w:t>
      </w:r>
    </w:p>
    <w:p w:rsidR="008A5F8E" w:rsidRPr="008A5F8E" w:rsidRDefault="008A5F8E" w:rsidP="008A5F8E">
      <w:pPr>
        <w:ind w:firstLine="567"/>
        <w:jc w:val="right"/>
        <w:rPr>
          <w:spacing w:val="-2"/>
          <w:sz w:val="24"/>
          <w:szCs w:val="24"/>
        </w:rPr>
      </w:pPr>
    </w:p>
    <w:p w:rsidR="008A5F8E" w:rsidRPr="008A5F8E" w:rsidRDefault="008A5F8E" w:rsidP="008A5F8E">
      <w:pPr>
        <w:ind w:firstLine="567"/>
        <w:jc w:val="right"/>
        <w:rPr>
          <w:sz w:val="24"/>
          <w:szCs w:val="24"/>
        </w:rPr>
      </w:pPr>
    </w:p>
    <w:p w:rsidR="008A5F8E" w:rsidRPr="008A5F8E" w:rsidRDefault="008A5F8E" w:rsidP="008A5F8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8A5F8E">
        <w:rPr>
          <w:b/>
          <w:sz w:val="24"/>
          <w:szCs w:val="24"/>
        </w:rPr>
        <w:t>АНКЕТА-ЗАЯВЛЕНИЕ</w:t>
      </w:r>
    </w:p>
    <w:p w:rsidR="008A5F8E" w:rsidRPr="008A5F8E" w:rsidRDefault="008A5F8E" w:rsidP="008A5F8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8A5F8E">
        <w:rPr>
          <w:b/>
          <w:sz w:val="24"/>
          <w:szCs w:val="24"/>
        </w:rPr>
        <w:t>для исполнения социально-правовых запросов</w:t>
      </w:r>
    </w:p>
    <w:p w:rsidR="008A5F8E" w:rsidRPr="008A5F8E" w:rsidRDefault="008A5F8E" w:rsidP="008A5F8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8A5F8E">
        <w:rPr>
          <w:b/>
          <w:sz w:val="24"/>
          <w:szCs w:val="24"/>
        </w:rPr>
        <w:t>Муниципальным образованием «</w:t>
      </w:r>
      <w:proofErr w:type="spellStart"/>
      <w:r w:rsidR="00B35AF9">
        <w:rPr>
          <w:b/>
          <w:sz w:val="24"/>
          <w:szCs w:val="24"/>
        </w:rPr>
        <w:t>Воломское</w:t>
      </w:r>
      <w:proofErr w:type="spellEnd"/>
      <w:r w:rsidRPr="008A5F8E">
        <w:rPr>
          <w:b/>
          <w:sz w:val="24"/>
          <w:szCs w:val="24"/>
        </w:rPr>
        <w:t xml:space="preserve"> сельское поселение»</w:t>
      </w:r>
    </w:p>
    <w:p w:rsidR="008A5F8E" w:rsidRPr="008A5F8E" w:rsidRDefault="008A5F8E" w:rsidP="008A5F8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1860"/>
        <w:gridCol w:w="930"/>
        <w:gridCol w:w="930"/>
        <w:gridCol w:w="1860"/>
      </w:tblGrid>
      <w:tr w:rsidR="008A5F8E" w:rsidRPr="008A5F8E" w:rsidTr="008A5F8E">
        <w:trPr>
          <w:trHeight w:val="54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Фамилия, имя, отчество заявителя</w:t>
            </w:r>
          </w:p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8A5F8E" w:rsidRPr="008A5F8E" w:rsidTr="008A5F8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8A5F8E" w:rsidRPr="008A5F8E" w:rsidTr="008A5F8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Домашний адрес; адрес, по которому должна быть выслана справка (при необходимости)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8A5F8E" w:rsidRPr="008A5F8E" w:rsidTr="008A5F8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Телефон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 xml:space="preserve">дом./   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 xml:space="preserve">раб./ 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 xml:space="preserve">моб./  </w:t>
            </w:r>
          </w:p>
        </w:tc>
      </w:tr>
      <w:tr w:rsidR="008A5F8E" w:rsidRPr="008A5F8E" w:rsidTr="008A5F8E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8A5F8E">
              <w:rPr>
                <w:b/>
                <w:sz w:val="24"/>
                <w:szCs w:val="24"/>
              </w:rPr>
              <w:t>Содержание обращения</w:t>
            </w:r>
          </w:p>
        </w:tc>
      </w:tr>
      <w:tr w:rsidR="008A5F8E" w:rsidRPr="008A5F8E" w:rsidTr="008A5F8E">
        <w:trPr>
          <w:trHeight w:val="278"/>
        </w:trPr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Наименование предприятия, по которому запрашивается справка, должность: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Периоды работы:</w:t>
            </w:r>
          </w:p>
        </w:tc>
      </w:tr>
      <w:tr w:rsidR="008A5F8E" w:rsidRPr="008A5F8E" w:rsidTr="008A5F8E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szCs w:val="24"/>
              </w:rPr>
            </w:pPr>
            <w:r w:rsidRPr="008A5F8E">
              <w:rPr>
                <w:b/>
                <w:i/>
                <w:sz w:val="24"/>
                <w:szCs w:val="24"/>
              </w:rPr>
              <w:t>принят(а):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szCs w:val="24"/>
              </w:rPr>
            </w:pPr>
            <w:r w:rsidRPr="008A5F8E">
              <w:rPr>
                <w:b/>
                <w:i/>
                <w:sz w:val="24"/>
                <w:szCs w:val="24"/>
              </w:rPr>
              <w:t>уволен(а):</w:t>
            </w:r>
          </w:p>
        </w:tc>
      </w:tr>
      <w:tr w:rsidR="008A5F8E" w:rsidRPr="008A5F8E" w:rsidTr="008A5F8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 xml:space="preserve">1. </w:t>
            </w:r>
          </w:p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8A5F8E" w:rsidRPr="008A5F8E" w:rsidTr="008A5F8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 xml:space="preserve">2. </w:t>
            </w:r>
          </w:p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8A5F8E" w:rsidRPr="008A5F8E" w:rsidTr="008A5F8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Содержание запрашиваемой справки</w:t>
            </w:r>
          </w:p>
          <w:p w:rsidR="008A5F8E" w:rsidRPr="008A5F8E" w:rsidRDefault="008A5F8E" w:rsidP="008A5F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 xml:space="preserve">(нужное подчеркнуть, пункт «3 – справка о заработной плате» указать за какой период) 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о стаже</w:t>
            </w:r>
          </w:p>
          <w:p w:rsidR="008A5F8E" w:rsidRPr="008A5F8E" w:rsidRDefault="008A5F8E" w:rsidP="008A5F8E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о льготном стаже</w:t>
            </w:r>
          </w:p>
          <w:p w:rsidR="008A5F8E" w:rsidRPr="008A5F8E" w:rsidRDefault="008A5F8E" w:rsidP="008A5F8E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 xml:space="preserve">о заработной плате  </w:t>
            </w:r>
          </w:p>
          <w:p w:rsidR="008A5F8E" w:rsidRPr="008A5F8E" w:rsidRDefault="008A5F8E" w:rsidP="008A5F8E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по УЗР (уход за ребенком)</w:t>
            </w:r>
          </w:p>
          <w:p w:rsidR="008A5F8E" w:rsidRPr="008A5F8E" w:rsidRDefault="008A5F8E" w:rsidP="008A5F8E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 xml:space="preserve">о Севере </w:t>
            </w:r>
          </w:p>
          <w:p w:rsidR="008A5F8E" w:rsidRPr="008A5F8E" w:rsidRDefault="008A5F8E" w:rsidP="008A5F8E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 xml:space="preserve">о реорганизации предприятия </w:t>
            </w:r>
          </w:p>
          <w:p w:rsidR="008A5F8E" w:rsidRPr="008A5F8E" w:rsidRDefault="008A5F8E" w:rsidP="008A5F8E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о курсах</w:t>
            </w:r>
          </w:p>
          <w:p w:rsidR="008A5F8E" w:rsidRPr="008A5F8E" w:rsidRDefault="008A5F8E" w:rsidP="008A5F8E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другое</w:t>
            </w:r>
          </w:p>
        </w:tc>
      </w:tr>
      <w:tr w:rsidR="008A5F8E" w:rsidRPr="008A5F8E" w:rsidTr="008A5F8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Другое: копия постановления, решения и т.д.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ind w:left="720"/>
              <w:jc w:val="both"/>
              <w:rPr>
                <w:sz w:val="24"/>
                <w:szCs w:val="24"/>
              </w:rPr>
            </w:pPr>
          </w:p>
        </w:tc>
      </w:tr>
      <w:tr w:rsidR="008A5F8E" w:rsidRPr="008A5F8E" w:rsidTr="008A5F8E">
        <w:tc>
          <w:tcPr>
            <w:tcW w:w="3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8A5F8E" w:rsidRPr="008A5F8E" w:rsidRDefault="008A5F8E" w:rsidP="008A5F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8A5F8E" w:rsidRPr="008A5F8E" w:rsidRDefault="008A5F8E" w:rsidP="008A5F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8A5F8E" w:rsidRPr="008A5F8E" w:rsidRDefault="008A5F8E" w:rsidP="008A5F8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5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ind w:left="720"/>
              <w:jc w:val="both"/>
              <w:rPr>
                <w:sz w:val="24"/>
                <w:szCs w:val="24"/>
              </w:rPr>
            </w:pPr>
          </w:p>
        </w:tc>
      </w:tr>
      <w:tr w:rsidR="008A5F8E" w:rsidRPr="008A5F8E" w:rsidTr="008A5F8E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8A5F8E">
              <w:rPr>
                <w:b/>
                <w:sz w:val="24"/>
                <w:szCs w:val="24"/>
              </w:rPr>
              <w:t>Для женщин</w:t>
            </w:r>
          </w:p>
        </w:tc>
      </w:tr>
      <w:tr w:rsidR="008A5F8E" w:rsidRPr="008A5F8E" w:rsidTr="008A5F8E">
        <w:trPr>
          <w:trHeight w:val="579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Смена фамилии, дата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8A5F8E" w:rsidRPr="008A5F8E" w:rsidTr="008A5F8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Даты рождения детей, период нахождения в отпуске по уходу за ребенком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8A5F8E" w:rsidRPr="008A5F8E" w:rsidTr="008A5F8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Справка необходима для (нужное подчеркнуть):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начисления пенсии, перерасчета пенсии, начисления пенсии по инвалидности, выхода на льготную пенсию, пенсии по потери кормильца, восстановления трудовой книжки, для центра занятости, другое</w:t>
            </w:r>
          </w:p>
        </w:tc>
      </w:tr>
      <w:tr w:rsidR="008A5F8E" w:rsidRPr="008A5F8E" w:rsidTr="008A5F8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Ранние обращения (год, месяц):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8A5F8E" w:rsidRPr="008A5F8E" w:rsidTr="008A5F8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t>Согласие заявителя по обработке его персональных данных</w:t>
            </w:r>
          </w:p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lastRenderedPageBreak/>
              <w:t xml:space="preserve"> («согласен», «не согласен»)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8A5F8E" w:rsidRPr="008A5F8E" w:rsidTr="008A5F8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A5F8E">
              <w:rPr>
                <w:sz w:val="24"/>
                <w:szCs w:val="24"/>
              </w:rPr>
              <w:lastRenderedPageBreak/>
              <w:t>При согласии оплаты по платным запросам поставить значок «</w:t>
            </w:r>
            <w:r w:rsidRPr="008A5F8E">
              <w:rPr>
                <w:sz w:val="24"/>
                <w:szCs w:val="24"/>
                <w:lang w:val="en-US"/>
              </w:rPr>
              <w:t>V</w:t>
            </w:r>
            <w:r w:rsidRPr="008A5F8E">
              <w:rPr>
                <w:sz w:val="24"/>
                <w:szCs w:val="24"/>
              </w:rPr>
              <w:t>»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E" w:rsidRPr="008A5F8E" w:rsidRDefault="008A5F8E" w:rsidP="008A5F8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</w:tbl>
    <w:p w:rsidR="008A5F8E" w:rsidRPr="008A5F8E" w:rsidRDefault="008A5F8E" w:rsidP="008A5F8E">
      <w:pPr>
        <w:widowControl/>
        <w:autoSpaceDE/>
        <w:autoSpaceDN/>
        <w:adjustRightInd/>
        <w:rPr>
          <w:sz w:val="24"/>
          <w:szCs w:val="24"/>
        </w:rPr>
      </w:pPr>
    </w:p>
    <w:p w:rsidR="008A5F8E" w:rsidRPr="008A5F8E" w:rsidRDefault="008A5F8E" w:rsidP="008A5F8E">
      <w:pPr>
        <w:widowControl/>
        <w:autoSpaceDE/>
        <w:autoSpaceDN/>
        <w:adjustRightInd/>
        <w:rPr>
          <w:sz w:val="24"/>
          <w:szCs w:val="24"/>
        </w:rPr>
      </w:pPr>
      <w:r w:rsidRPr="008A5F8E">
        <w:rPr>
          <w:sz w:val="24"/>
          <w:szCs w:val="24"/>
        </w:rPr>
        <w:t xml:space="preserve">Подпись______________________                     Дата обращения_____________________                      </w:t>
      </w: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Pr="008A5F8E" w:rsidRDefault="008A5F8E" w:rsidP="008A5F8E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A5F8E" w:rsidRPr="008A5F8E" w:rsidRDefault="008A5F8E" w:rsidP="008A5F8E">
      <w:pPr>
        <w:widowControl/>
        <w:autoSpaceDE/>
        <w:autoSpaceDN/>
        <w:adjustRightInd/>
        <w:rPr>
          <w:sz w:val="24"/>
          <w:szCs w:val="24"/>
        </w:rPr>
      </w:pPr>
    </w:p>
    <w:p w:rsidR="008A5F8E" w:rsidRPr="008A5F8E" w:rsidRDefault="008A5F8E" w:rsidP="008A5F8E">
      <w:pPr>
        <w:spacing w:line="100" w:lineRule="atLeast"/>
        <w:ind w:firstLine="720"/>
        <w:jc w:val="center"/>
        <w:rPr>
          <w:sz w:val="24"/>
          <w:szCs w:val="24"/>
        </w:rPr>
      </w:pPr>
    </w:p>
    <w:p w:rsidR="00F07E7B" w:rsidRPr="008A5F8E" w:rsidRDefault="00F07E7B">
      <w:pPr>
        <w:widowControl/>
        <w:autoSpaceDE/>
        <w:autoSpaceDN/>
        <w:adjustRightInd/>
        <w:rPr>
          <w:b/>
          <w:sz w:val="24"/>
          <w:szCs w:val="24"/>
        </w:rPr>
      </w:pPr>
    </w:p>
    <w:sectPr w:rsidR="00F07E7B" w:rsidRPr="008A5F8E" w:rsidSect="001000B1">
      <w:footerReference w:type="even" r:id="rId11"/>
      <w:footerReference w:type="default" r:id="rId12"/>
      <w:footnotePr>
        <w:pos w:val="beneathText"/>
      </w:footnotePr>
      <w:type w:val="continuous"/>
      <w:pgSz w:w="11905" w:h="16837"/>
      <w:pgMar w:top="851" w:right="851" w:bottom="284" w:left="1260" w:header="709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BB8" w:rsidRDefault="006B5BB8">
      <w:r>
        <w:separator/>
      </w:r>
    </w:p>
  </w:endnote>
  <w:endnote w:type="continuationSeparator" w:id="0">
    <w:p w:rsidR="006B5BB8" w:rsidRDefault="006B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8C4" w:rsidRDefault="001B08C4" w:rsidP="001B08C4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B08C4" w:rsidRDefault="001B08C4" w:rsidP="001B08C4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8C4" w:rsidRDefault="001B08C4" w:rsidP="001B08C4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031E1">
      <w:rPr>
        <w:rStyle w:val="af2"/>
        <w:noProof/>
      </w:rPr>
      <w:t>1</w:t>
    </w:r>
    <w:r>
      <w:rPr>
        <w:rStyle w:val="af2"/>
      </w:rPr>
      <w:fldChar w:fldCharType="end"/>
    </w:r>
  </w:p>
  <w:p w:rsidR="001B08C4" w:rsidRDefault="001B08C4" w:rsidP="001B08C4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BB8" w:rsidRDefault="006B5BB8">
      <w:r>
        <w:separator/>
      </w:r>
    </w:p>
  </w:footnote>
  <w:footnote w:type="continuationSeparator" w:id="0">
    <w:p w:rsidR="006B5BB8" w:rsidRDefault="006B5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BF45444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800"/>
        </w:tabs>
        <w:ind w:left="180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0D470B04"/>
    <w:multiLevelType w:val="singleLevel"/>
    <w:tmpl w:val="956CD3B6"/>
    <w:lvl w:ilvl="0">
      <w:start w:val="1"/>
      <w:numFmt w:val="decimal"/>
      <w:lvlText w:val="5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0FC352CE"/>
    <w:multiLevelType w:val="hybridMultilevel"/>
    <w:tmpl w:val="E0F46D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38165CF"/>
    <w:multiLevelType w:val="hybridMultilevel"/>
    <w:tmpl w:val="247C330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6E33A36"/>
    <w:multiLevelType w:val="hybridMultilevel"/>
    <w:tmpl w:val="BDA85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60262"/>
    <w:multiLevelType w:val="hybridMultilevel"/>
    <w:tmpl w:val="3626CA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D15A62"/>
    <w:multiLevelType w:val="hybridMultilevel"/>
    <w:tmpl w:val="FC5AD5A8"/>
    <w:lvl w:ilvl="0" w:tplc="02AA735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35C51112"/>
    <w:multiLevelType w:val="hybridMultilevel"/>
    <w:tmpl w:val="CE1EE3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4E1BB9"/>
    <w:multiLevelType w:val="hybridMultilevel"/>
    <w:tmpl w:val="67ACB506"/>
    <w:lvl w:ilvl="0" w:tplc="4DA62B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374582B"/>
    <w:multiLevelType w:val="hybridMultilevel"/>
    <w:tmpl w:val="7BC6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A3406"/>
    <w:multiLevelType w:val="singleLevel"/>
    <w:tmpl w:val="322633A6"/>
    <w:lvl w:ilvl="0">
      <w:start w:val="4"/>
      <w:numFmt w:val="decimal"/>
      <w:lvlText w:val="1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51C2D21"/>
    <w:multiLevelType w:val="hybridMultilevel"/>
    <w:tmpl w:val="E1BC8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686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13606"/>
    <w:multiLevelType w:val="hybridMultilevel"/>
    <w:tmpl w:val="9DEE2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046D1"/>
    <w:multiLevelType w:val="singleLevel"/>
    <w:tmpl w:val="EA02D266"/>
    <w:lvl w:ilvl="0">
      <w:start w:val="7"/>
      <w:numFmt w:val="decimal"/>
      <w:lvlText w:val="2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2E80438"/>
    <w:multiLevelType w:val="singleLevel"/>
    <w:tmpl w:val="1BA29280"/>
    <w:lvl w:ilvl="0">
      <w:start w:val="2"/>
      <w:numFmt w:val="decimal"/>
      <w:lvlText w:val="2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8470026"/>
    <w:multiLevelType w:val="multilevel"/>
    <w:tmpl w:val="B644EA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3"/>
  </w:num>
  <w:num w:numId="2">
    <w:abstractNumId w:val="15"/>
  </w:num>
  <w:num w:numId="3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0"/>
    <w:lvlOverride w:ilvl="0">
      <w:lvl w:ilvl="0"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4"/>
  </w:num>
  <w:num w:numId="10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18"/>
  </w:num>
  <w:num w:numId="13">
    <w:abstractNumId w:val="13"/>
  </w:num>
  <w:num w:numId="14">
    <w:abstractNumId w:val="14"/>
  </w:num>
  <w:num w:numId="15">
    <w:abstractNumId w:val="19"/>
  </w:num>
  <w:num w:numId="16">
    <w:abstractNumId w:val="17"/>
  </w:num>
  <w:num w:numId="17">
    <w:abstractNumId w:val="20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embedSystemFonts/>
  <w:bordersDoNotSurroundHeader/>
  <w:bordersDoNotSurroundFooter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EB"/>
    <w:rsid w:val="00001D24"/>
    <w:rsid w:val="00013403"/>
    <w:rsid w:val="00016CEB"/>
    <w:rsid w:val="0004664C"/>
    <w:rsid w:val="00052664"/>
    <w:rsid w:val="000541DB"/>
    <w:rsid w:val="000578C1"/>
    <w:rsid w:val="00063A78"/>
    <w:rsid w:val="00063BF4"/>
    <w:rsid w:val="000769B2"/>
    <w:rsid w:val="000807AA"/>
    <w:rsid w:val="00082637"/>
    <w:rsid w:val="00090D35"/>
    <w:rsid w:val="00091DA2"/>
    <w:rsid w:val="000930B0"/>
    <w:rsid w:val="00096DE8"/>
    <w:rsid w:val="000B40C2"/>
    <w:rsid w:val="000B45A9"/>
    <w:rsid w:val="000C0983"/>
    <w:rsid w:val="000C4816"/>
    <w:rsid w:val="000C5CE6"/>
    <w:rsid w:val="000D27CF"/>
    <w:rsid w:val="000D5D53"/>
    <w:rsid w:val="000E23D6"/>
    <w:rsid w:val="000F3865"/>
    <w:rsid w:val="000F5D73"/>
    <w:rsid w:val="001000B1"/>
    <w:rsid w:val="00103408"/>
    <w:rsid w:val="00103AED"/>
    <w:rsid w:val="00105D7B"/>
    <w:rsid w:val="00107E01"/>
    <w:rsid w:val="00114CFE"/>
    <w:rsid w:val="00115102"/>
    <w:rsid w:val="001156F4"/>
    <w:rsid w:val="001160E4"/>
    <w:rsid w:val="0012587E"/>
    <w:rsid w:val="001265AC"/>
    <w:rsid w:val="00130CD2"/>
    <w:rsid w:val="0013282E"/>
    <w:rsid w:val="00133D09"/>
    <w:rsid w:val="0013550E"/>
    <w:rsid w:val="0014234E"/>
    <w:rsid w:val="00150D86"/>
    <w:rsid w:val="001665CA"/>
    <w:rsid w:val="00183BF0"/>
    <w:rsid w:val="00192259"/>
    <w:rsid w:val="001950F8"/>
    <w:rsid w:val="001969B4"/>
    <w:rsid w:val="001A4B0C"/>
    <w:rsid w:val="001A6F3F"/>
    <w:rsid w:val="001B08C4"/>
    <w:rsid w:val="001B4A31"/>
    <w:rsid w:val="001C3880"/>
    <w:rsid w:val="001C5B8C"/>
    <w:rsid w:val="001C644A"/>
    <w:rsid w:val="001C7A2E"/>
    <w:rsid w:val="001D3CA6"/>
    <w:rsid w:val="001D6861"/>
    <w:rsid w:val="001E3A6B"/>
    <w:rsid w:val="001E5EAE"/>
    <w:rsid w:val="002019FC"/>
    <w:rsid w:val="00204A82"/>
    <w:rsid w:val="00210F9C"/>
    <w:rsid w:val="00214101"/>
    <w:rsid w:val="00221B75"/>
    <w:rsid w:val="00222CFC"/>
    <w:rsid w:val="00226A25"/>
    <w:rsid w:val="00230F98"/>
    <w:rsid w:val="0023386E"/>
    <w:rsid w:val="002428C4"/>
    <w:rsid w:val="00244B42"/>
    <w:rsid w:val="00252918"/>
    <w:rsid w:val="0025420A"/>
    <w:rsid w:val="00274F38"/>
    <w:rsid w:val="002821FA"/>
    <w:rsid w:val="0029002E"/>
    <w:rsid w:val="0029060F"/>
    <w:rsid w:val="002A7F61"/>
    <w:rsid w:val="002B1572"/>
    <w:rsid w:val="002B38D5"/>
    <w:rsid w:val="002B714E"/>
    <w:rsid w:val="002C14C5"/>
    <w:rsid w:val="002D3CBD"/>
    <w:rsid w:val="002E0A14"/>
    <w:rsid w:val="002E136C"/>
    <w:rsid w:val="002E1DFF"/>
    <w:rsid w:val="002F1A8B"/>
    <w:rsid w:val="002F6929"/>
    <w:rsid w:val="002F7E63"/>
    <w:rsid w:val="00300015"/>
    <w:rsid w:val="00301BEA"/>
    <w:rsid w:val="00305920"/>
    <w:rsid w:val="00310458"/>
    <w:rsid w:val="003260C5"/>
    <w:rsid w:val="003313A3"/>
    <w:rsid w:val="0034236D"/>
    <w:rsid w:val="00347489"/>
    <w:rsid w:val="00351632"/>
    <w:rsid w:val="00352228"/>
    <w:rsid w:val="003531CC"/>
    <w:rsid w:val="00372D65"/>
    <w:rsid w:val="0037320B"/>
    <w:rsid w:val="003740FE"/>
    <w:rsid w:val="003765FD"/>
    <w:rsid w:val="00397F28"/>
    <w:rsid w:val="003A769A"/>
    <w:rsid w:val="003A7984"/>
    <w:rsid w:val="003A7A61"/>
    <w:rsid w:val="003B2216"/>
    <w:rsid w:val="003B2848"/>
    <w:rsid w:val="003B58B4"/>
    <w:rsid w:val="003C3DB0"/>
    <w:rsid w:val="003D6987"/>
    <w:rsid w:val="003E144A"/>
    <w:rsid w:val="003E4CDE"/>
    <w:rsid w:val="00412EB2"/>
    <w:rsid w:val="00413FCD"/>
    <w:rsid w:val="00425CC6"/>
    <w:rsid w:val="00431A5D"/>
    <w:rsid w:val="00431BD8"/>
    <w:rsid w:val="004502A2"/>
    <w:rsid w:val="00454096"/>
    <w:rsid w:val="004607A1"/>
    <w:rsid w:val="00463FD4"/>
    <w:rsid w:val="00464BD3"/>
    <w:rsid w:val="00467E20"/>
    <w:rsid w:val="004959FD"/>
    <w:rsid w:val="004A1A62"/>
    <w:rsid w:val="004A297A"/>
    <w:rsid w:val="004A448E"/>
    <w:rsid w:val="004B0ADC"/>
    <w:rsid w:val="004B4572"/>
    <w:rsid w:val="004D2AC2"/>
    <w:rsid w:val="004D2C6B"/>
    <w:rsid w:val="004D2DCA"/>
    <w:rsid w:val="004D692D"/>
    <w:rsid w:val="004E3CCB"/>
    <w:rsid w:val="004F0CB6"/>
    <w:rsid w:val="004F1E62"/>
    <w:rsid w:val="004F65EF"/>
    <w:rsid w:val="005107A4"/>
    <w:rsid w:val="00520172"/>
    <w:rsid w:val="00521CF1"/>
    <w:rsid w:val="00522C0C"/>
    <w:rsid w:val="00524ACC"/>
    <w:rsid w:val="0053110E"/>
    <w:rsid w:val="005352E7"/>
    <w:rsid w:val="00536A5E"/>
    <w:rsid w:val="0053728F"/>
    <w:rsid w:val="00547265"/>
    <w:rsid w:val="00547B12"/>
    <w:rsid w:val="00581B16"/>
    <w:rsid w:val="00591FE5"/>
    <w:rsid w:val="005928F2"/>
    <w:rsid w:val="005A4C5C"/>
    <w:rsid w:val="005B5846"/>
    <w:rsid w:val="005B6139"/>
    <w:rsid w:val="005C2684"/>
    <w:rsid w:val="005C3959"/>
    <w:rsid w:val="005D3B43"/>
    <w:rsid w:val="005D564E"/>
    <w:rsid w:val="005D717E"/>
    <w:rsid w:val="005D782C"/>
    <w:rsid w:val="005E67B5"/>
    <w:rsid w:val="005E6F1B"/>
    <w:rsid w:val="005F518B"/>
    <w:rsid w:val="00604595"/>
    <w:rsid w:val="006066D8"/>
    <w:rsid w:val="00606CDC"/>
    <w:rsid w:val="00612363"/>
    <w:rsid w:val="00621FD6"/>
    <w:rsid w:val="00624429"/>
    <w:rsid w:val="006327AA"/>
    <w:rsid w:val="00634EA2"/>
    <w:rsid w:val="00635200"/>
    <w:rsid w:val="00641DBB"/>
    <w:rsid w:val="006430D5"/>
    <w:rsid w:val="0064429E"/>
    <w:rsid w:val="00646C29"/>
    <w:rsid w:val="00650C07"/>
    <w:rsid w:val="00650F3B"/>
    <w:rsid w:val="0066034E"/>
    <w:rsid w:val="00663635"/>
    <w:rsid w:val="00685B59"/>
    <w:rsid w:val="00690BE3"/>
    <w:rsid w:val="006A09AE"/>
    <w:rsid w:val="006A363E"/>
    <w:rsid w:val="006A53F3"/>
    <w:rsid w:val="006B3D57"/>
    <w:rsid w:val="006B5BB8"/>
    <w:rsid w:val="006B657A"/>
    <w:rsid w:val="006C08EB"/>
    <w:rsid w:val="006C48A1"/>
    <w:rsid w:val="006C60A5"/>
    <w:rsid w:val="006D1916"/>
    <w:rsid w:val="006D3BCC"/>
    <w:rsid w:val="006D42F6"/>
    <w:rsid w:val="006D4E2D"/>
    <w:rsid w:val="006D607F"/>
    <w:rsid w:val="006E3EF5"/>
    <w:rsid w:val="006E7E40"/>
    <w:rsid w:val="006F559F"/>
    <w:rsid w:val="00704266"/>
    <w:rsid w:val="00704794"/>
    <w:rsid w:val="007135CC"/>
    <w:rsid w:val="00715F56"/>
    <w:rsid w:val="007209A4"/>
    <w:rsid w:val="0072465E"/>
    <w:rsid w:val="00724699"/>
    <w:rsid w:val="007334FC"/>
    <w:rsid w:val="00745F60"/>
    <w:rsid w:val="00753DA2"/>
    <w:rsid w:val="007650B7"/>
    <w:rsid w:val="007662FF"/>
    <w:rsid w:val="0077284D"/>
    <w:rsid w:val="007809DD"/>
    <w:rsid w:val="00784EC8"/>
    <w:rsid w:val="00785406"/>
    <w:rsid w:val="00786269"/>
    <w:rsid w:val="00791844"/>
    <w:rsid w:val="00791A64"/>
    <w:rsid w:val="00796447"/>
    <w:rsid w:val="007A6D5C"/>
    <w:rsid w:val="007D0209"/>
    <w:rsid w:val="007D10F2"/>
    <w:rsid w:val="007D3BC9"/>
    <w:rsid w:val="0080245C"/>
    <w:rsid w:val="008029C7"/>
    <w:rsid w:val="008070A1"/>
    <w:rsid w:val="00807E4E"/>
    <w:rsid w:val="0081244C"/>
    <w:rsid w:val="008144E7"/>
    <w:rsid w:val="008215C5"/>
    <w:rsid w:val="008236C6"/>
    <w:rsid w:val="00833482"/>
    <w:rsid w:val="00843169"/>
    <w:rsid w:val="0085082D"/>
    <w:rsid w:val="00851757"/>
    <w:rsid w:val="00852FD0"/>
    <w:rsid w:val="0085474B"/>
    <w:rsid w:val="00864A68"/>
    <w:rsid w:val="0087689B"/>
    <w:rsid w:val="008776C2"/>
    <w:rsid w:val="0088231E"/>
    <w:rsid w:val="00885BDD"/>
    <w:rsid w:val="00891951"/>
    <w:rsid w:val="00892AF2"/>
    <w:rsid w:val="00893631"/>
    <w:rsid w:val="00896648"/>
    <w:rsid w:val="008973DD"/>
    <w:rsid w:val="008A0985"/>
    <w:rsid w:val="008A09E6"/>
    <w:rsid w:val="008A28D1"/>
    <w:rsid w:val="008A5F8E"/>
    <w:rsid w:val="008B2996"/>
    <w:rsid w:val="008B4423"/>
    <w:rsid w:val="008C0C04"/>
    <w:rsid w:val="008D1A21"/>
    <w:rsid w:val="008D5318"/>
    <w:rsid w:val="008D70B5"/>
    <w:rsid w:val="008E2A9C"/>
    <w:rsid w:val="008F01EA"/>
    <w:rsid w:val="00900B20"/>
    <w:rsid w:val="009069AC"/>
    <w:rsid w:val="00910020"/>
    <w:rsid w:val="00930FE6"/>
    <w:rsid w:val="00932AE9"/>
    <w:rsid w:val="00940D10"/>
    <w:rsid w:val="009439C6"/>
    <w:rsid w:val="0095593F"/>
    <w:rsid w:val="009571DF"/>
    <w:rsid w:val="00957A4F"/>
    <w:rsid w:val="009613DB"/>
    <w:rsid w:val="0096146D"/>
    <w:rsid w:val="00976C2C"/>
    <w:rsid w:val="00977A77"/>
    <w:rsid w:val="009807BC"/>
    <w:rsid w:val="00985989"/>
    <w:rsid w:val="00997E52"/>
    <w:rsid w:val="009A117F"/>
    <w:rsid w:val="009A1FB0"/>
    <w:rsid w:val="009B10A7"/>
    <w:rsid w:val="009C2821"/>
    <w:rsid w:val="009C38FE"/>
    <w:rsid w:val="009D3536"/>
    <w:rsid w:val="009E4FA7"/>
    <w:rsid w:val="009F1176"/>
    <w:rsid w:val="009F2252"/>
    <w:rsid w:val="009F3489"/>
    <w:rsid w:val="009F722A"/>
    <w:rsid w:val="00A04696"/>
    <w:rsid w:val="00A07B3A"/>
    <w:rsid w:val="00A23D94"/>
    <w:rsid w:val="00A24158"/>
    <w:rsid w:val="00A2777D"/>
    <w:rsid w:val="00A301ED"/>
    <w:rsid w:val="00A314BA"/>
    <w:rsid w:val="00A32400"/>
    <w:rsid w:val="00A408A2"/>
    <w:rsid w:val="00A456A9"/>
    <w:rsid w:val="00A45724"/>
    <w:rsid w:val="00A51EA9"/>
    <w:rsid w:val="00A60C0B"/>
    <w:rsid w:val="00A65DC6"/>
    <w:rsid w:val="00A774C8"/>
    <w:rsid w:val="00A8274B"/>
    <w:rsid w:val="00A82D86"/>
    <w:rsid w:val="00A84E56"/>
    <w:rsid w:val="00A93C20"/>
    <w:rsid w:val="00AA51C0"/>
    <w:rsid w:val="00AB3EDD"/>
    <w:rsid w:val="00AC0498"/>
    <w:rsid w:val="00AC420C"/>
    <w:rsid w:val="00AD2808"/>
    <w:rsid w:val="00AD3AED"/>
    <w:rsid w:val="00AD4432"/>
    <w:rsid w:val="00AF15BE"/>
    <w:rsid w:val="00B14134"/>
    <w:rsid w:val="00B174E4"/>
    <w:rsid w:val="00B34833"/>
    <w:rsid w:val="00B35AF9"/>
    <w:rsid w:val="00B37E10"/>
    <w:rsid w:val="00B40F6C"/>
    <w:rsid w:val="00B55E04"/>
    <w:rsid w:val="00B64DE5"/>
    <w:rsid w:val="00B66564"/>
    <w:rsid w:val="00B66E9D"/>
    <w:rsid w:val="00B70766"/>
    <w:rsid w:val="00B75178"/>
    <w:rsid w:val="00B8267F"/>
    <w:rsid w:val="00B85820"/>
    <w:rsid w:val="00B918C8"/>
    <w:rsid w:val="00BA2868"/>
    <w:rsid w:val="00BA3F78"/>
    <w:rsid w:val="00BB10FB"/>
    <w:rsid w:val="00BB5BE6"/>
    <w:rsid w:val="00BC6394"/>
    <w:rsid w:val="00BD2A46"/>
    <w:rsid w:val="00BE2386"/>
    <w:rsid w:val="00BE3950"/>
    <w:rsid w:val="00BE5C0E"/>
    <w:rsid w:val="00BF67E8"/>
    <w:rsid w:val="00BF70E6"/>
    <w:rsid w:val="00C07586"/>
    <w:rsid w:val="00C17E73"/>
    <w:rsid w:val="00C22197"/>
    <w:rsid w:val="00C24F5A"/>
    <w:rsid w:val="00C33278"/>
    <w:rsid w:val="00C44E56"/>
    <w:rsid w:val="00C6011D"/>
    <w:rsid w:val="00C6207D"/>
    <w:rsid w:val="00C646D8"/>
    <w:rsid w:val="00C650AF"/>
    <w:rsid w:val="00C67171"/>
    <w:rsid w:val="00C72FB5"/>
    <w:rsid w:val="00C75D2E"/>
    <w:rsid w:val="00C778A3"/>
    <w:rsid w:val="00C807FD"/>
    <w:rsid w:val="00C81850"/>
    <w:rsid w:val="00C85533"/>
    <w:rsid w:val="00C936C2"/>
    <w:rsid w:val="00C936C4"/>
    <w:rsid w:val="00C94231"/>
    <w:rsid w:val="00C97B38"/>
    <w:rsid w:val="00CB2616"/>
    <w:rsid w:val="00CB328C"/>
    <w:rsid w:val="00CB49D9"/>
    <w:rsid w:val="00CC7B84"/>
    <w:rsid w:val="00CD1771"/>
    <w:rsid w:val="00CD6A80"/>
    <w:rsid w:val="00CD758E"/>
    <w:rsid w:val="00CF00A6"/>
    <w:rsid w:val="00CF224D"/>
    <w:rsid w:val="00CF3C97"/>
    <w:rsid w:val="00CF4EF6"/>
    <w:rsid w:val="00CF5EDE"/>
    <w:rsid w:val="00D00681"/>
    <w:rsid w:val="00D0392A"/>
    <w:rsid w:val="00D0482C"/>
    <w:rsid w:val="00D102D6"/>
    <w:rsid w:val="00D118F1"/>
    <w:rsid w:val="00D151A0"/>
    <w:rsid w:val="00D20741"/>
    <w:rsid w:val="00D2328D"/>
    <w:rsid w:val="00D2681B"/>
    <w:rsid w:val="00D313A4"/>
    <w:rsid w:val="00D44AD5"/>
    <w:rsid w:val="00D554DB"/>
    <w:rsid w:val="00D72FA1"/>
    <w:rsid w:val="00D73ABC"/>
    <w:rsid w:val="00D742A3"/>
    <w:rsid w:val="00D75217"/>
    <w:rsid w:val="00D8177E"/>
    <w:rsid w:val="00D8664F"/>
    <w:rsid w:val="00D93E37"/>
    <w:rsid w:val="00D93FB3"/>
    <w:rsid w:val="00D9443B"/>
    <w:rsid w:val="00D95F10"/>
    <w:rsid w:val="00DA0C1D"/>
    <w:rsid w:val="00DA48CE"/>
    <w:rsid w:val="00DA5A26"/>
    <w:rsid w:val="00DA7088"/>
    <w:rsid w:val="00DB01A8"/>
    <w:rsid w:val="00DB625D"/>
    <w:rsid w:val="00DB6E30"/>
    <w:rsid w:val="00DC376C"/>
    <w:rsid w:val="00DC400C"/>
    <w:rsid w:val="00DC6217"/>
    <w:rsid w:val="00DC69CC"/>
    <w:rsid w:val="00DD3519"/>
    <w:rsid w:val="00DD3624"/>
    <w:rsid w:val="00DE0CF3"/>
    <w:rsid w:val="00DE57A0"/>
    <w:rsid w:val="00DE5DCD"/>
    <w:rsid w:val="00DF333F"/>
    <w:rsid w:val="00E0139C"/>
    <w:rsid w:val="00E01CCF"/>
    <w:rsid w:val="00E031E1"/>
    <w:rsid w:val="00E079DA"/>
    <w:rsid w:val="00E14DCA"/>
    <w:rsid w:val="00E1585B"/>
    <w:rsid w:val="00E221CE"/>
    <w:rsid w:val="00E221E0"/>
    <w:rsid w:val="00E265B8"/>
    <w:rsid w:val="00E30CC3"/>
    <w:rsid w:val="00E70654"/>
    <w:rsid w:val="00E70DC6"/>
    <w:rsid w:val="00E73D33"/>
    <w:rsid w:val="00E77867"/>
    <w:rsid w:val="00E80E5C"/>
    <w:rsid w:val="00E85421"/>
    <w:rsid w:val="00E854CA"/>
    <w:rsid w:val="00E871A7"/>
    <w:rsid w:val="00E92396"/>
    <w:rsid w:val="00E93553"/>
    <w:rsid w:val="00EA3C50"/>
    <w:rsid w:val="00EB0590"/>
    <w:rsid w:val="00EC7BD3"/>
    <w:rsid w:val="00ED0E01"/>
    <w:rsid w:val="00ED59E3"/>
    <w:rsid w:val="00ED67DA"/>
    <w:rsid w:val="00ED6EE8"/>
    <w:rsid w:val="00EE006D"/>
    <w:rsid w:val="00EE1D57"/>
    <w:rsid w:val="00EE3497"/>
    <w:rsid w:val="00EE5CB9"/>
    <w:rsid w:val="00EF1D09"/>
    <w:rsid w:val="00EF3B2A"/>
    <w:rsid w:val="00EF4C8C"/>
    <w:rsid w:val="00F01F73"/>
    <w:rsid w:val="00F07E7B"/>
    <w:rsid w:val="00F15982"/>
    <w:rsid w:val="00F21950"/>
    <w:rsid w:val="00F21DD5"/>
    <w:rsid w:val="00F30AB1"/>
    <w:rsid w:val="00F35BFF"/>
    <w:rsid w:val="00F35E70"/>
    <w:rsid w:val="00F40089"/>
    <w:rsid w:val="00F41E97"/>
    <w:rsid w:val="00F43AA1"/>
    <w:rsid w:val="00F44305"/>
    <w:rsid w:val="00F50CCC"/>
    <w:rsid w:val="00F5484F"/>
    <w:rsid w:val="00F54D5A"/>
    <w:rsid w:val="00F57EE0"/>
    <w:rsid w:val="00F628C5"/>
    <w:rsid w:val="00F669D8"/>
    <w:rsid w:val="00F83130"/>
    <w:rsid w:val="00F835BB"/>
    <w:rsid w:val="00F847AC"/>
    <w:rsid w:val="00F903DB"/>
    <w:rsid w:val="00F93D2B"/>
    <w:rsid w:val="00FA15C9"/>
    <w:rsid w:val="00FA51E6"/>
    <w:rsid w:val="00FA5252"/>
    <w:rsid w:val="00FA7B30"/>
    <w:rsid w:val="00FB026F"/>
    <w:rsid w:val="00FB0814"/>
    <w:rsid w:val="00FC0DB8"/>
    <w:rsid w:val="00FC5EAE"/>
    <w:rsid w:val="00FC7D3B"/>
    <w:rsid w:val="00FD14D8"/>
    <w:rsid w:val="00FF3144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356C593-B5C8-496D-A0C6-E2736804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F8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8B29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D93FB3"/>
    <w:pPr>
      <w:keepNext/>
      <w:widowControl/>
      <w:tabs>
        <w:tab w:val="num" w:pos="1860"/>
      </w:tabs>
      <w:suppressAutoHyphens/>
      <w:autoSpaceDE/>
      <w:autoSpaceDN/>
      <w:adjustRightInd/>
      <w:spacing w:before="240" w:after="60"/>
      <w:ind w:left="1860" w:hanging="18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D93FB3"/>
    <w:rPr>
      <w:rFonts w:ascii="Arial" w:hAnsi="Arial" w:cs="Arial"/>
      <w:b/>
      <w:bCs/>
      <w:sz w:val="26"/>
      <w:szCs w:val="26"/>
      <w:lang w:eastAsia="ar-SA"/>
    </w:rPr>
  </w:style>
  <w:style w:type="paragraph" w:customStyle="1" w:styleId="ConsTitle">
    <w:name w:val="ConsTitle"/>
    <w:uiPriority w:val="99"/>
    <w:rsid w:val="00230F9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F835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66034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link w:val="a5"/>
    <w:uiPriority w:val="99"/>
    <w:rsid w:val="004607A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rsid w:val="005C3959"/>
    <w:rPr>
      <w:rFonts w:cs="Times New Roman"/>
      <w:color w:val="0000FF"/>
      <w:u w:val="single"/>
    </w:rPr>
  </w:style>
  <w:style w:type="character" w:styleId="a7">
    <w:name w:val="Strong"/>
    <w:uiPriority w:val="99"/>
    <w:qFormat/>
    <w:rsid w:val="00EB0590"/>
    <w:rPr>
      <w:rFonts w:cs="Times New Roman"/>
      <w:b/>
      <w:bCs/>
    </w:rPr>
  </w:style>
  <w:style w:type="paragraph" w:customStyle="1" w:styleId="Context">
    <w:name w:val="Context"/>
    <w:uiPriority w:val="99"/>
    <w:rsid w:val="00690BE3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character" w:customStyle="1" w:styleId="a5">
    <w:name w:val="Обычный (веб) Знак"/>
    <w:link w:val="a4"/>
    <w:uiPriority w:val="99"/>
    <w:locked/>
    <w:rsid w:val="00635200"/>
    <w:rPr>
      <w:rFonts w:cs="Times New Roman"/>
      <w:sz w:val="24"/>
      <w:szCs w:val="24"/>
      <w:lang w:val="ru-RU" w:eastAsia="ru-RU"/>
    </w:rPr>
  </w:style>
  <w:style w:type="paragraph" w:styleId="a8">
    <w:name w:val="Body Text"/>
    <w:basedOn w:val="a"/>
    <w:link w:val="a9"/>
    <w:uiPriority w:val="99"/>
    <w:rsid w:val="00A408A2"/>
    <w:pPr>
      <w:suppressAutoHyphens/>
      <w:autoSpaceDE/>
      <w:autoSpaceDN/>
      <w:adjustRightInd/>
      <w:spacing w:after="120"/>
    </w:pPr>
    <w:rPr>
      <w:rFonts w:ascii="Arial" w:eastAsia="Arial Unicode MS" w:hAnsi="Arial" w:cs="Arial"/>
      <w:kern w:val="1"/>
      <w:sz w:val="24"/>
      <w:szCs w:val="24"/>
      <w:lang w:eastAsia="en-US"/>
    </w:rPr>
  </w:style>
  <w:style w:type="character" w:customStyle="1" w:styleId="a9">
    <w:name w:val="Основной текст Знак"/>
    <w:link w:val="a8"/>
    <w:uiPriority w:val="99"/>
    <w:locked/>
    <w:rsid w:val="00A408A2"/>
    <w:rPr>
      <w:rFonts w:ascii="Arial" w:eastAsia="Arial Unicode MS" w:hAnsi="Arial" w:cs="Times New Roman"/>
      <w:kern w:val="1"/>
      <w:sz w:val="24"/>
      <w:lang w:val="ru-RU" w:eastAsia="en-US"/>
    </w:rPr>
  </w:style>
  <w:style w:type="character" w:customStyle="1" w:styleId="Pro-List1">
    <w:name w:val="Pro-List #1 Знак Знак Знак"/>
    <w:link w:val="Pro-List1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10">
    <w:name w:val="Pro-List #1 Знак Знак"/>
    <w:basedOn w:val="a"/>
    <w:link w:val="Pro-List1"/>
    <w:uiPriority w:val="99"/>
    <w:rsid w:val="00A408A2"/>
    <w:pPr>
      <w:widowControl/>
      <w:tabs>
        <w:tab w:val="left" w:pos="1134"/>
      </w:tabs>
      <w:autoSpaceDE/>
      <w:autoSpaceDN/>
      <w:adjustRightInd/>
      <w:spacing w:before="180" w:line="288" w:lineRule="auto"/>
      <w:ind w:left="1134" w:hanging="295"/>
      <w:jc w:val="both"/>
    </w:pPr>
    <w:rPr>
      <w:rFonts w:ascii="Georgia" w:hAnsi="Georgia"/>
      <w:sz w:val="24"/>
    </w:rPr>
  </w:style>
  <w:style w:type="character" w:customStyle="1" w:styleId="Pro-Gramma">
    <w:name w:val="Pro-Gramma Знак"/>
    <w:link w:val="Pro-Gramma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Gramma0">
    <w:name w:val="Pro-Gramma"/>
    <w:basedOn w:val="a"/>
    <w:link w:val="Pro-Gramma"/>
    <w:uiPriority w:val="99"/>
    <w:rsid w:val="00A408A2"/>
    <w:pPr>
      <w:widowControl/>
      <w:autoSpaceDE/>
      <w:autoSpaceDN/>
      <w:adjustRightInd/>
      <w:spacing w:before="120" w:line="288" w:lineRule="auto"/>
      <w:ind w:left="1134"/>
      <w:jc w:val="both"/>
    </w:pPr>
    <w:rPr>
      <w:rFonts w:ascii="Georgia" w:hAnsi="Georgia"/>
      <w:sz w:val="24"/>
    </w:rPr>
  </w:style>
  <w:style w:type="character" w:customStyle="1" w:styleId="Pro-List2">
    <w:name w:val="Pro-List #2 Знак Знак"/>
    <w:link w:val="Pro-List20"/>
    <w:uiPriority w:val="99"/>
    <w:locked/>
    <w:rsid w:val="00A408A2"/>
    <w:rPr>
      <w:rFonts w:ascii="Georgia" w:hAnsi="Georgia"/>
      <w:sz w:val="24"/>
      <w:lang w:val="ru-RU" w:eastAsia="ru-RU"/>
    </w:rPr>
  </w:style>
  <w:style w:type="paragraph" w:customStyle="1" w:styleId="Pro-List20">
    <w:name w:val="Pro-List #2 Знак"/>
    <w:basedOn w:val="a"/>
    <w:link w:val="Pro-List2"/>
    <w:uiPriority w:val="99"/>
    <w:rsid w:val="00A408A2"/>
    <w:pPr>
      <w:widowControl/>
      <w:tabs>
        <w:tab w:val="left" w:pos="2040"/>
      </w:tabs>
      <w:autoSpaceDE/>
      <w:autoSpaceDN/>
      <w:adjustRightInd/>
      <w:spacing w:before="180" w:line="288" w:lineRule="auto"/>
      <w:ind w:left="2040" w:hanging="480"/>
      <w:jc w:val="both"/>
    </w:pPr>
    <w:rPr>
      <w:rFonts w:ascii="Georgia" w:hAnsi="Georgia"/>
      <w:sz w:val="24"/>
    </w:rPr>
  </w:style>
  <w:style w:type="paragraph" w:styleId="aa">
    <w:name w:val="List Paragraph"/>
    <w:basedOn w:val="a"/>
    <w:uiPriority w:val="99"/>
    <w:qFormat/>
    <w:rsid w:val="00CD6A80"/>
    <w:pPr>
      <w:widowControl/>
      <w:autoSpaceDE/>
      <w:autoSpaceDN/>
      <w:adjustRightInd/>
      <w:ind w:left="720"/>
    </w:pPr>
    <w:rPr>
      <w:sz w:val="28"/>
      <w:szCs w:val="28"/>
      <w:lang w:val="en-US" w:eastAsia="en-US"/>
    </w:rPr>
  </w:style>
  <w:style w:type="paragraph" w:styleId="ab">
    <w:name w:val="No Spacing"/>
    <w:uiPriority w:val="1"/>
    <w:qFormat/>
    <w:rsid w:val="0080245C"/>
    <w:pPr>
      <w:widowControl w:val="0"/>
      <w:autoSpaceDE w:val="0"/>
      <w:autoSpaceDN w:val="0"/>
      <w:adjustRightInd w:val="0"/>
    </w:pPr>
  </w:style>
  <w:style w:type="paragraph" w:styleId="2">
    <w:name w:val="Body Text 2"/>
    <w:basedOn w:val="a"/>
    <w:link w:val="20"/>
    <w:uiPriority w:val="99"/>
    <w:unhideWhenUsed/>
    <w:rsid w:val="00D93FB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D93FB3"/>
    <w:rPr>
      <w:rFonts w:cs="Times New Roman"/>
      <w:sz w:val="20"/>
      <w:szCs w:val="20"/>
    </w:rPr>
  </w:style>
  <w:style w:type="paragraph" w:styleId="ac">
    <w:name w:val="Title"/>
    <w:basedOn w:val="a"/>
    <w:next w:val="ad"/>
    <w:link w:val="ae"/>
    <w:uiPriority w:val="10"/>
    <w:qFormat/>
    <w:rsid w:val="00D93FB3"/>
    <w:pPr>
      <w:widowControl/>
      <w:suppressAutoHyphens/>
      <w:autoSpaceDE/>
      <w:autoSpaceDN/>
      <w:adjustRightInd/>
      <w:ind w:firstLine="567"/>
      <w:jc w:val="center"/>
    </w:pPr>
    <w:rPr>
      <w:b/>
      <w:bCs/>
      <w:spacing w:val="20"/>
      <w:sz w:val="28"/>
      <w:lang w:eastAsia="ar-SA"/>
    </w:rPr>
  </w:style>
  <w:style w:type="character" w:customStyle="1" w:styleId="ae">
    <w:name w:val="Название Знак"/>
    <w:link w:val="ac"/>
    <w:uiPriority w:val="10"/>
    <w:locked/>
    <w:rsid w:val="00D93FB3"/>
    <w:rPr>
      <w:rFonts w:cs="Times New Roman"/>
      <w:b/>
      <w:bCs/>
      <w:spacing w:val="20"/>
      <w:sz w:val="20"/>
      <w:szCs w:val="20"/>
      <w:lang w:eastAsia="ar-SA" w:bidi="ar-SA"/>
    </w:rPr>
  </w:style>
  <w:style w:type="paragraph" w:customStyle="1" w:styleId="ConsPlusNonformat">
    <w:name w:val="ConsPlusNonformat"/>
    <w:uiPriority w:val="99"/>
    <w:rsid w:val="00D93FB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D93FB3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styleId="ad">
    <w:name w:val="Subtitle"/>
    <w:basedOn w:val="a"/>
    <w:next w:val="a"/>
    <w:link w:val="af"/>
    <w:uiPriority w:val="11"/>
    <w:qFormat/>
    <w:rsid w:val="00D93FB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link w:val="ad"/>
    <w:uiPriority w:val="11"/>
    <w:locked/>
    <w:rsid w:val="00D93FB3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8B29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unhideWhenUsed/>
    <w:rsid w:val="008B29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link w:val="HTML"/>
    <w:semiHidden/>
    <w:rsid w:val="008B2996"/>
    <w:rPr>
      <w:rFonts w:ascii="Courier New" w:hAnsi="Courier New" w:cs="Courier New"/>
      <w:lang w:eastAsia="ar-SA"/>
    </w:rPr>
  </w:style>
  <w:style w:type="paragraph" w:customStyle="1" w:styleId="Style4">
    <w:name w:val="Style4"/>
    <w:basedOn w:val="a"/>
    <w:uiPriority w:val="99"/>
    <w:rsid w:val="008B2996"/>
    <w:pPr>
      <w:suppressAutoHyphens/>
      <w:autoSpaceDN/>
      <w:adjustRightInd/>
    </w:pPr>
    <w:rPr>
      <w:sz w:val="24"/>
      <w:szCs w:val="24"/>
      <w:lang w:eastAsia="ar-SA"/>
    </w:rPr>
  </w:style>
  <w:style w:type="paragraph" w:customStyle="1" w:styleId="11">
    <w:name w:val="Абзац списка1"/>
    <w:basedOn w:val="a"/>
    <w:rsid w:val="008B2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47">
    <w:name w:val="Font Style47"/>
    <w:uiPriority w:val="99"/>
    <w:rsid w:val="008B299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uiPriority w:val="99"/>
    <w:rsid w:val="008B299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8pt">
    <w:name w:val="8pt"/>
    <w:uiPriority w:val="99"/>
    <w:rsid w:val="008B2996"/>
  </w:style>
  <w:style w:type="character" w:customStyle="1" w:styleId="apple-converted-space">
    <w:name w:val="apple-converted-space"/>
    <w:uiPriority w:val="99"/>
    <w:rsid w:val="008B2996"/>
  </w:style>
  <w:style w:type="paragraph" w:styleId="af0">
    <w:name w:val="footer"/>
    <w:basedOn w:val="a"/>
    <w:link w:val="af1"/>
    <w:rsid w:val="0035222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352228"/>
    <w:rPr>
      <w:sz w:val="24"/>
      <w:szCs w:val="24"/>
    </w:rPr>
  </w:style>
  <w:style w:type="character" w:styleId="af2">
    <w:name w:val="page number"/>
    <w:basedOn w:val="a0"/>
    <w:uiPriority w:val="99"/>
    <w:rsid w:val="00352228"/>
  </w:style>
  <w:style w:type="paragraph" w:customStyle="1" w:styleId="af3">
    <w:name w:val="Знак"/>
    <w:basedOn w:val="a"/>
    <w:uiPriority w:val="99"/>
    <w:rsid w:val="0035222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0D27CF"/>
  </w:style>
  <w:style w:type="paragraph" w:styleId="af4">
    <w:name w:val="Balloon Text"/>
    <w:basedOn w:val="a"/>
    <w:link w:val="af5"/>
    <w:uiPriority w:val="99"/>
    <w:semiHidden/>
    <w:rsid w:val="000D27CF"/>
    <w:pPr>
      <w:widowControl/>
      <w:autoSpaceDE/>
      <w:autoSpaceDN/>
      <w:adjustRightInd/>
    </w:pPr>
    <w:rPr>
      <w:rFonts w:ascii="Tahoma" w:hAnsi="Tahoma" w:cs="Tahoma"/>
      <w:position w:val="-2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D27CF"/>
    <w:rPr>
      <w:rFonts w:ascii="Tahoma" w:hAnsi="Tahoma" w:cs="Tahoma"/>
      <w:position w:val="-2"/>
      <w:sz w:val="16"/>
      <w:szCs w:val="16"/>
    </w:rPr>
  </w:style>
  <w:style w:type="table" w:customStyle="1" w:styleId="13">
    <w:name w:val="Сетка таблицы1"/>
    <w:basedOn w:val="a1"/>
    <w:next w:val="a3"/>
    <w:uiPriority w:val="99"/>
    <w:rsid w:val="000D27CF"/>
    <w:pPr>
      <w:widowControl w:val="0"/>
      <w:autoSpaceDE w:val="0"/>
      <w:autoSpaceDN w:val="0"/>
      <w:adjustRightInd w:val="0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rsid w:val="000D27CF"/>
    <w:pPr>
      <w:widowControl/>
      <w:autoSpaceDE/>
      <w:autoSpaceDN/>
      <w:adjustRightInd/>
      <w:ind w:firstLine="709"/>
      <w:jc w:val="both"/>
    </w:pPr>
    <w:rPr>
      <w:rFonts w:ascii="Times New Roman CYR" w:eastAsia="MS Mincho" w:hAnsi="Times New Roman CYR" w:cs="Times New Roman CYR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0D27CF"/>
    <w:rPr>
      <w:rFonts w:ascii="Times New Roman CYR" w:eastAsia="MS Mincho" w:hAnsi="Times New Roman CYR" w:cs="Times New Roman CYR"/>
    </w:rPr>
  </w:style>
  <w:style w:type="paragraph" w:customStyle="1" w:styleId="formattext">
    <w:name w:val="formattext"/>
    <w:uiPriority w:val="99"/>
    <w:rsid w:val="000D27CF"/>
    <w:pPr>
      <w:widowControl w:val="0"/>
      <w:autoSpaceDE w:val="0"/>
      <w:autoSpaceDN w:val="0"/>
      <w:adjustRightInd w:val="0"/>
    </w:pPr>
    <w:rPr>
      <w:rFonts w:eastAsia="MS Mincho"/>
      <w:sz w:val="18"/>
      <w:szCs w:val="18"/>
    </w:rPr>
  </w:style>
  <w:style w:type="paragraph" w:customStyle="1" w:styleId="headertext">
    <w:name w:val="headertext"/>
    <w:uiPriority w:val="99"/>
    <w:rsid w:val="000D27CF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22"/>
      <w:szCs w:val="22"/>
    </w:rPr>
  </w:style>
  <w:style w:type="character" w:customStyle="1" w:styleId="WW8Num13z0">
    <w:name w:val="WW8Num13z0"/>
    <w:uiPriority w:val="99"/>
    <w:rsid w:val="000D27CF"/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0D27CF"/>
    <w:pPr>
      <w:suppressAutoHyphens/>
      <w:autoSpaceDN/>
      <w:adjustRightInd/>
    </w:pPr>
    <w:rPr>
      <w:sz w:val="24"/>
      <w:szCs w:val="24"/>
      <w:lang w:eastAsia="ar-SA"/>
    </w:rPr>
  </w:style>
  <w:style w:type="character" w:customStyle="1" w:styleId="WW8Num6z0">
    <w:name w:val="WW8Num6z0"/>
    <w:uiPriority w:val="99"/>
    <w:rsid w:val="000D27CF"/>
    <w:rPr>
      <w:rFonts w:ascii="Times New Roman" w:hAnsi="Times New Roman" w:cs="Times New Roman"/>
    </w:rPr>
  </w:style>
  <w:style w:type="paragraph" w:customStyle="1" w:styleId="af8">
    <w:name w:val="a"/>
    <w:basedOn w:val="a"/>
    <w:rsid w:val="008A5F8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9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ninga_adm@onego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265;n=34312;fld=134;dst=1000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uezersky.ru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&#1056;&#1072;&#1073;&#1086;&#1095;&#1080;&#1081;%20&#1089;&#1090;&#1086;&#1083;\&#1042;_&#1042;&#1086;&#1083;&#1086;&#1084;&#1091;\14.%20&#1087;&#1088;&#1077;&#1076;&#1086;&#1089;&#1090;&#1072;&#1074;&#1083;&#1077;&#1085;&#1080;&#1077;%20&#1089;&#1087;&#1086;&#1088;&#1090;&#1080;&#1085;&#1074;&#1077;&#1085;&#1090;&#1072;&#1088;&#1103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2FC50-CEDA-4F78-86C1-C158BBC1A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14. предоставление спортинвентаря</Template>
  <TotalTime>198</TotalTime>
  <Pages>1</Pages>
  <Words>3932</Words>
  <Characters>22413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Постановлению</vt:lpstr>
    </vt:vector>
  </TitlesOfParts>
  <Company>Администрация</Company>
  <LinksUpToDate>false</LinksUpToDate>
  <CharactersWithSpaces>26293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Постановлению</dc:title>
  <dc:creator>Admin</dc:creator>
  <cp:lastModifiedBy>123</cp:lastModifiedBy>
  <cp:revision>14</cp:revision>
  <cp:lastPrinted>2010-10-21T13:11:00Z</cp:lastPrinted>
  <dcterms:created xsi:type="dcterms:W3CDTF">2014-05-21T08:12:00Z</dcterms:created>
  <dcterms:modified xsi:type="dcterms:W3CDTF">2016-12-12T14:46:00Z</dcterms:modified>
</cp:coreProperties>
</file>