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553" w:rsidRPr="008B2996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B2996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E93553" w:rsidRPr="008B2996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B2996">
        <w:rPr>
          <w:rFonts w:ascii="Times New Roman" w:hAnsi="Times New Roman" w:cs="Times New Roman"/>
          <w:sz w:val="24"/>
          <w:szCs w:val="24"/>
        </w:rPr>
        <w:t>МУНИЦИПАЛЬНОЕ ОБРАЗОВАНИЕ</w:t>
      </w:r>
    </w:p>
    <w:p w:rsidR="00E93553" w:rsidRPr="008B2996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B2996">
        <w:rPr>
          <w:rFonts w:ascii="Times New Roman" w:hAnsi="Times New Roman" w:cs="Times New Roman"/>
          <w:sz w:val="24"/>
          <w:szCs w:val="24"/>
        </w:rPr>
        <w:t>«</w:t>
      </w:r>
      <w:r w:rsidR="00B55E04">
        <w:rPr>
          <w:rFonts w:ascii="Times New Roman" w:hAnsi="Times New Roman" w:cs="Times New Roman"/>
          <w:sz w:val="24"/>
          <w:szCs w:val="24"/>
        </w:rPr>
        <w:t>ВОЛОМСКОЕ СЕЛЬСКОЕ ПОСЕЛЕНИЕ</w:t>
      </w:r>
      <w:r w:rsidRPr="008B2996">
        <w:rPr>
          <w:rFonts w:ascii="Times New Roman" w:hAnsi="Times New Roman" w:cs="Times New Roman"/>
          <w:sz w:val="24"/>
          <w:szCs w:val="24"/>
        </w:rPr>
        <w:t>»</w:t>
      </w:r>
    </w:p>
    <w:p w:rsidR="00E93553" w:rsidRPr="008B2996" w:rsidRDefault="00624429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B299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55E04">
        <w:rPr>
          <w:rFonts w:ascii="Times New Roman" w:hAnsi="Times New Roman" w:cs="Times New Roman"/>
          <w:sz w:val="24"/>
          <w:szCs w:val="24"/>
        </w:rPr>
        <w:t>ВОЛОМСКОГО СЕЛЬСКОГО ПОСЕЛЕНИЯ</w:t>
      </w:r>
    </w:p>
    <w:p w:rsidR="0066034E" w:rsidRPr="008B2996" w:rsidRDefault="0066034E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93553" w:rsidRPr="008B2996" w:rsidRDefault="00624429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B299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О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С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Т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А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Н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О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В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Л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B2996">
        <w:rPr>
          <w:rFonts w:ascii="Times New Roman" w:hAnsi="Times New Roman" w:cs="Times New Roman"/>
          <w:sz w:val="24"/>
          <w:szCs w:val="24"/>
        </w:rPr>
        <w:t>Е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B2996">
        <w:rPr>
          <w:rFonts w:ascii="Times New Roman" w:hAnsi="Times New Roman" w:cs="Times New Roman"/>
          <w:sz w:val="24"/>
          <w:szCs w:val="24"/>
        </w:rPr>
        <w:t>Н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B2996">
        <w:rPr>
          <w:rFonts w:ascii="Times New Roman" w:hAnsi="Times New Roman" w:cs="Times New Roman"/>
          <w:sz w:val="24"/>
          <w:szCs w:val="24"/>
        </w:rPr>
        <w:t>И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B2996">
        <w:rPr>
          <w:rFonts w:ascii="Times New Roman" w:hAnsi="Times New Roman" w:cs="Times New Roman"/>
          <w:sz w:val="24"/>
          <w:szCs w:val="24"/>
        </w:rPr>
        <w:t>Е</w:t>
      </w:r>
    </w:p>
    <w:p w:rsidR="00E93553" w:rsidRPr="008B2996" w:rsidRDefault="00624429" w:rsidP="00E93553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B29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E93553" w:rsidRPr="008B2996" w:rsidRDefault="00E93553" w:rsidP="00E9355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5D782C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="00130CD2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15C72">
        <w:rPr>
          <w:rFonts w:ascii="Times New Roman" w:hAnsi="Times New Roman" w:cs="Times New Roman"/>
          <w:b w:val="0"/>
          <w:bCs w:val="0"/>
          <w:sz w:val="28"/>
          <w:szCs w:val="28"/>
        </w:rPr>
        <w:t>«07»  апреля</w:t>
      </w:r>
      <w:r w:rsidR="003522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5B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52228">
        <w:rPr>
          <w:rFonts w:ascii="Times New Roman" w:hAnsi="Times New Roman" w:cs="Times New Roman"/>
          <w:b w:val="0"/>
          <w:bCs w:val="0"/>
          <w:sz w:val="28"/>
          <w:szCs w:val="28"/>
        </w:rPr>
        <w:t>2014</w:t>
      </w:r>
      <w:r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E2A9C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                                                              </w:t>
      </w:r>
      <w:r w:rsidR="00274F38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624429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BD2A46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15C72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</w:p>
    <w:p w:rsidR="008B2996" w:rsidRPr="008B2996" w:rsidRDefault="008B2996" w:rsidP="008B2996">
      <w:pPr>
        <w:jc w:val="both"/>
        <w:rPr>
          <w:sz w:val="28"/>
          <w:szCs w:val="28"/>
        </w:rPr>
      </w:pPr>
    </w:p>
    <w:p w:rsidR="00E15C72" w:rsidRDefault="00E15C72" w:rsidP="008B2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</w:t>
      </w:r>
    </w:p>
    <w:p w:rsidR="00E15C72" w:rsidRDefault="00E15C72" w:rsidP="008B2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Администрации </w:t>
      </w:r>
    </w:p>
    <w:p w:rsidR="00E15C72" w:rsidRDefault="00E15C72" w:rsidP="008B299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Воломского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E15C72" w:rsidRDefault="00E15C72" w:rsidP="008B2996">
      <w:pPr>
        <w:jc w:val="both"/>
        <w:rPr>
          <w:sz w:val="28"/>
          <w:szCs w:val="28"/>
        </w:rPr>
      </w:pPr>
      <w:r>
        <w:rPr>
          <w:sz w:val="28"/>
          <w:szCs w:val="28"/>
        </w:rPr>
        <w:t>от 11.03.2014 года № 08 «</w:t>
      </w:r>
      <w:r w:rsidR="00352228" w:rsidRPr="00352228">
        <w:rPr>
          <w:sz w:val="28"/>
          <w:szCs w:val="28"/>
        </w:rPr>
        <w:t xml:space="preserve">Об утверждении </w:t>
      </w:r>
    </w:p>
    <w:p w:rsidR="00352228" w:rsidRDefault="00352228" w:rsidP="008B2996">
      <w:pPr>
        <w:jc w:val="both"/>
        <w:rPr>
          <w:sz w:val="28"/>
          <w:szCs w:val="28"/>
        </w:rPr>
      </w:pPr>
      <w:r w:rsidRPr="00352228">
        <w:rPr>
          <w:sz w:val="28"/>
          <w:szCs w:val="28"/>
        </w:rPr>
        <w:t xml:space="preserve">административного регламента предоставления </w:t>
      </w:r>
    </w:p>
    <w:p w:rsidR="00352228" w:rsidRDefault="00352228" w:rsidP="008B2996">
      <w:pPr>
        <w:jc w:val="both"/>
        <w:rPr>
          <w:sz w:val="28"/>
          <w:szCs w:val="28"/>
        </w:rPr>
      </w:pPr>
      <w:r w:rsidRPr="00352228">
        <w:rPr>
          <w:sz w:val="28"/>
          <w:szCs w:val="28"/>
        </w:rPr>
        <w:t xml:space="preserve">муниципальной услуги «Предоставление </w:t>
      </w:r>
    </w:p>
    <w:p w:rsidR="00352228" w:rsidRDefault="00352228" w:rsidP="008B2996">
      <w:pPr>
        <w:jc w:val="both"/>
        <w:rPr>
          <w:sz w:val="28"/>
          <w:szCs w:val="28"/>
        </w:rPr>
      </w:pPr>
      <w:r w:rsidRPr="00352228">
        <w:rPr>
          <w:sz w:val="28"/>
          <w:szCs w:val="28"/>
        </w:rPr>
        <w:t xml:space="preserve">информации об объектах </w:t>
      </w:r>
      <w:proofErr w:type="gramStart"/>
      <w:r w:rsidRPr="00352228">
        <w:rPr>
          <w:sz w:val="28"/>
          <w:szCs w:val="28"/>
        </w:rPr>
        <w:t>недвижимого</w:t>
      </w:r>
      <w:proofErr w:type="gramEnd"/>
      <w:r w:rsidRPr="00352228">
        <w:rPr>
          <w:sz w:val="28"/>
          <w:szCs w:val="28"/>
        </w:rPr>
        <w:t xml:space="preserve"> </w:t>
      </w:r>
    </w:p>
    <w:p w:rsidR="00352228" w:rsidRDefault="00352228" w:rsidP="008B2996">
      <w:pPr>
        <w:jc w:val="both"/>
        <w:rPr>
          <w:sz w:val="28"/>
          <w:szCs w:val="28"/>
        </w:rPr>
      </w:pPr>
      <w:r w:rsidRPr="00352228">
        <w:rPr>
          <w:sz w:val="28"/>
          <w:szCs w:val="28"/>
        </w:rPr>
        <w:t xml:space="preserve">имущества, находящегося в </w:t>
      </w:r>
      <w:proofErr w:type="gramStart"/>
      <w:r w:rsidRPr="00352228">
        <w:rPr>
          <w:sz w:val="28"/>
          <w:szCs w:val="28"/>
        </w:rPr>
        <w:t>муниципальной</w:t>
      </w:r>
      <w:proofErr w:type="gramEnd"/>
      <w:r w:rsidRPr="00352228">
        <w:rPr>
          <w:sz w:val="28"/>
          <w:szCs w:val="28"/>
        </w:rPr>
        <w:t xml:space="preserve"> </w:t>
      </w:r>
    </w:p>
    <w:p w:rsidR="00352228" w:rsidRDefault="00352228" w:rsidP="008B2996">
      <w:pPr>
        <w:jc w:val="both"/>
        <w:rPr>
          <w:sz w:val="28"/>
          <w:szCs w:val="28"/>
        </w:rPr>
      </w:pPr>
      <w:r w:rsidRPr="00352228">
        <w:rPr>
          <w:sz w:val="28"/>
          <w:szCs w:val="28"/>
        </w:rPr>
        <w:t>со</w:t>
      </w:r>
      <w:r>
        <w:rPr>
          <w:sz w:val="28"/>
          <w:szCs w:val="28"/>
        </w:rPr>
        <w:t xml:space="preserve">бственности и </w:t>
      </w:r>
      <w:proofErr w:type="gramStart"/>
      <w:r>
        <w:rPr>
          <w:sz w:val="28"/>
          <w:szCs w:val="28"/>
        </w:rPr>
        <w:t>предназначенных</w:t>
      </w:r>
      <w:proofErr w:type="gramEnd"/>
      <w:r>
        <w:rPr>
          <w:sz w:val="28"/>
          <w:szCs w:val="28"/>
        </w:rPr>
        <w:t xml:space="preserve"> </w:t>
      </w:r>
    </w:p>
    <w:p w:rsidR="008B2996" w:rsidRDefault="00352228" w:rsidP="008B2996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сдачи в</w:t>
      </w:r>
      <w:r w:rsidRPr="00352228">
        <w:rPr>
          <w:sz w:val="28"/>
          <w:szCs w:val="28"/>
        </w:rPr>
        <w:t xml:space="preserve"> аренду»</w:t>
      </w:r>
    </w:p>
    <w:p w:rsidR="008B2996" w:rsidRDefault="008B2996" w:rsidP="008B2996">
      <w:pPr>
        <w:jc w:val="both"/>
        <w:rPr>
          <w:sz w:val="28"/>
          <w:szCs w:val="28"/>
        </w:rPr>
      </w:pPr>
    </w:p>
    <w:p w:rsidR="008B2996" w:rsidRPr="008B2996" w:rsidRDefault="008B2996" w:rsidP="008B2996">
      <w:pPr>
        <w:jc w:val="both"/>
        <w:rPr>
          <w:sz w:val="28"/>
          <w:szCs w:val="28"/>
        </w:rPr>
      </w:pPr>
    </w:p>
    <w:p w:rsidR="008B2996" w:rsidRPr="008B2996" w:rsidRDefault="00E15C72" w:rsidP="00E15C7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протестом Прокуратуры Муезерского района на Постановление Администрации </w:t>
      </w:r>
      <w:proofErr w:type="spellStart"/>
      <w:r>
        <w:rPr>
          <w:sz w:val="28"/>
          <w:szCs w:val="28"/>
        </w:rPr>
        <w:t>Воломского</w:t>
      </w:r>
      <w:proofErr w:type="spellEnd"/>
      <w:r>
        <w:rPr>
          <w:sz w:val="28"/>
          <w:szCs w:val="28"/>
        </w:rPr>
        <w:t xml:space="preserve"> сельского поселения от 11.03.2014 года № 08 «Об утверждении  </w:t>
      </w:r>
      <w:r w:rsidRPr="00E15C72">
        <w:rPr>
          <w:sz w:val="28"/>
          <w:szCs w:val="28"/>
        </w:rPr>
        <w:t>административ</w:t>
      </w:r>
      <w:r>
        <w:rPr>
          <w:sz w:val="28"/>
          <w:szCs w:val="28"/>
        </w:rPr>
        <w:t xml:space="preserve">ного регламента предоставления </w:t>
      </w:r>
      <w:r w:rsidRPr="00E15C72">
        <w:rPr>
          <w:sz w:val="28"/>
          <w:szCs w:val="28"/>
        </w:rPr>
        <w:t>муници</w:t>
      </w:r>
      <w:r>
        <w:rPr>
          <w:sz w:val="28"/>
          <w:szCs w:val="28"/>
        </w:rPr>
        <w:t xml:space="preserve">пальной услуги «Предоставление </w:t>
      </w:r>
      <w:r w:rsidRPr="00E15C72">
        <w:rPr>
          <w:sz w:val="28"/>
          <w:szCs w:val="28"/>
        </w:rPr>
        <w:t>инфо</w:t>
      </w:r>
      <w:r>
        <w:rPr>
          <w:sz w:val="28"/>
          <w:szCs w:val="28"/>
        </w:rPr>
        <w:t xml:space="preserve">рмации об объектах недвижимого </w:t>
      </w:r>
      <w:r w:rsidRPr="00E15C72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, находящегося в муниципальной </w:t>
      </w:r>
      <w:r w:rsidRPr="00E15C72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обственности и предназначенных </w:t>
      </w:r>
      <w:r w:rsidRPr="00E15C72">
        <w:rPr>
          <w:sz w:val="28"/>
          <w:szCs w:val="28"/>
        </w:rPr>
        <w:t>для сдачи в аренду»</w:t>
      </w:r>
      <w:r>
        <w:rPr>
          <w:sz w:val="28"/>
          <w:szCs w:val="28"/>
        </w:rPr>
        <w:t>, которое противоречит действующему законодательству (п. «д» ч.3  Методики проведения антикоррупционной экспертизы нормативных правовых актов и проектов нормативных правовых актов</w:t>
      </w:r>
      <w:proofErr w:type="gramEnd"/>
      <w:r>
        <w:rPr>
          <w:sz w:val="28"/>
          <w:szCs w:val="28"/>
        </w:rPr>
        <w:t>, утвержденной Постановлением Правительства РФ от 26.02.2010 года № 96 «Об антикоррупционной экспертизе нормативных правовых актов и проектов нормативных правовых актов»)</w:t>
      </w:r>
    </w:p>
    <w:p w:rsidR="008B2996" w:rsidRPr="008B2996" w:rsidRDefault="008B2996" w:rsidP="008B2996">
      <w:pPr>
        <w:jc w:val="center"/>
        <w:rPr>
          <w:b/>
          <w:bCs/>
          <w:sz w:val="28"/>
          <w:szCs w:val="28"/>
        </w:rPr>
      </w:pPr>
    </w:p>
    <w:p w:rsidR="008B2996" w:rsidRPr="008B2996" w:rsidRDefault="008B2996" w:rsidP="008B2996">
      <w:pPr>
        <w:jc w:val="center"/>
        <w:rPr>
          <w:b/>
          <w:bCs/>
          <w:sz w:val="28"/>
          <w:szCs w:val="28"/>
        </w:rPr>
      </w:pPr>
      <w:r w:rsidRPr="008B2996">
        <w:rPr>
          <w:b/>
          <w:bCs/>
          <w:sz w:val="28"/>
          <w:szCs w:val="28"/>
        </w:rPr>
        <w:t xml:space="preserve">Администрация </w:t>
      </w:r>
      <w:proofErr w:type="spellStart"/>
      <w:r w:rsidRPr="008B2996">
        <w:rPr>
          <w:b/>
          <w:bCs/>
          <w:sz w:val="28"/>
          <w:szCs w:val="28"/>
        </w:rPr>
        <w:t>Воломского</w:t>
      </w:r>
      <w:proofErr w:type="spellEnd"/>
      <w:r w:rsidRPr="008B2996">
        <w:rPr>
          <w:b/>
          <w:bCs/>
          <w:sz w:val="28"/>
          <w:szCs w:val="28"/>
        </w:rPr>
        <w:t xml:space="preserve"> сельского поселения постановляет:</w:t>
      </w:r>
    </w:p>
    <w:p w:rsidR="008B2996" w:rsidRPr="008B2996" w:rsidRDefault="008B2996" w:rsidP="008B2996">
      <w:pPr>
        <w:jc w:val="center"/>
        <w:rPr>
          <w:sz w:val="28"/>
          <w:szCs w:val="28"/>
        </w:rPr>
      </w:pPr>
    </w:p>
    <w:p w:rsidR="0084015C" w:rsidRPr="00CA264D" w:rsidRDefault="00E15C72" w:rsidP="00CA264D">
      <w:pPr>
        <w:pStyle w:val="aa"/>
        <w:numPr>
          <w:ilvl w:val="0"/>
          <w:numId w:val="50"/>
        </w:numPr>
        <w:jc w:val="both"/>
        <w:rPr>
          <w:lang w:val="ru-RU"/>
        </w:rPr>
      </w:pPr>
      <w:r>
        <w:rPr>
          <w:lang w:val="ru-RU"/>
        </w:rPr>
        <w:t>П</w:t>
      </w:r>
      <w:r w:rsidR="00CA264D">
        <w:rPr>
          <w:lang w:val="ru-RU"/>
        </w:rPr>
        <w:t xml:space="preserve">ункт </w:t>
      </w:r>
      <w:r>
        <w:rPr>
          <w:lang w:val="ru-RU"/>
        </w:rPr>
        <w:t xml:space="preserve">5.4 Административного регламента предоставления муниципальной услуги </w:t>
      </w:r>
      <w:r w:rsidRPr="00E15C72">
        <w:rPr>
          <w:lang w:val="ru-RU"/>
        </w:rPr>
        <w:t>«Предоставление информации об объектах недвижимого имущества, находящегося в муниципальной собственности и предназначенных для сдачи в аренду»</w:t>
      </w:r>
      <w:r w:rsidR="0084015C">
        <w:rPr>
          <w:lang w:val="ru-RU"/>
        </w:rPr>
        <w:t xml:space="preserve">, утвержденного Постановлением Администрации </w:t>
      </w:r>
      <w:proofErr w:type="spellStart"/>
      <w:r w:rsidR="0084015C">
        <w:rPr>
          <w:lang w:val="ru-RU"/>
        </w:rPr>
        <w:t>Воломского</w:t>
      </w:r>
      <w:proofErr w:type="spellEnd"/>
      <w:r w:rsidR="0084015C">
        <w:rPr>
          <w:lang w:val="ru-RU"/>
        </w:rPr>
        <w:t xml:space="preserve"> сельского поселения от 11.03.2014 года № 08 привести в соответствие с действующим законодательством</w:t>
      </w:r>
      <w:r w:rsidR="00CA264D">
        <w:rPr>
          <w:lang w:val="ru-RU"/>
        </w:rPr>
        <w:t xml:space="preserve"> и</w:t>
      </w:r>
      <w:r w:rsidR="0084015C" w:rsidRPr="00CA264D">
        <w:rPr>
          <w:lang w:val="ru-RU"/>
        </w:rPr>
        <w:t xml:space="preserve">  изложить в следующей редакции:</w:t>
      </w:r>
    </w:p>
    <w:p w:rsidR="0084015C" w:rsidRPr="00352228" w:rsidRDefault="0084015C" w:rsidP="0084015C">
      <w:pPr>
        <w:pStyle w:val="aa"/>
        <w:jc w:val="both"/>
        <w:rPr>
          <w:lang w:val="ru-RU"/>
        </w:rPr>
      </w:pPr>
      <w:proofErr w:type="gramStart"/>
      <w:r>
        <w:rPr>
          <w:lang w:val="ru-RU"/>
        </w:rPr>
        <w:t>«</w:t>
      </w:r>
      <w:r w:rsidRPr="0084015C">
        <w:rPr>
          <w:lang w:val="ru-RU"/>
        </w:rPr>
        <w:t xml:space="preserve">Письменная жалоба должна быть рассмотрена Администрацией поселения в течение </w:t>
      </w:r>
      <w:r>
        <w:rPr>
          <w:lang w:val="ru-RU"/>
        </w:rPr>
        <w:t>15</w:t>
      </w:r>
      <w:r w:rsidRPr="0084015C">
        <w:rPr>
          <w:lang w:val="ru-RU"/>
        </w:rPr>
        <w:t xml:space="preserve"> дней со дня ее регистр</w:t>
      </w:r>
      <w:r w:rsidR="00CA264D">
        <w:rPr>
          <w:lang w:val="ru-RU"/>
        </w:rPr>
        <w:t>ации</w:t>
      </w:r>
      <w:r>
        <w:rPr>
          <w:lang w:val="ru-RU"/>
        </w:rPr>
        <w:t xml:space="preserve">, а в случае обжалования отказа Администрации </w:t>
      </w:r>
      <w:proofErr w:type="spellStart"/>
      <w:r>
        <w:rPr>
          <w:lang w:val="ru-RU"/>
        </w:rPr>
        <w:t>Воломского</w:t>
      </w:r>
      <w:proofErr w:type="spellEnd"/>
      <w:r>
        <w:rPr>
          <w:lang w:val="ru-RU"/>
        </w:rPr>
        <w:t xml:space="preserve"> сельского поселения (должностного лица Администрации </w:t>
      </w:r>
      <w:proofErr w:type="spellStart"/>
      <w:r>
        <w:rPr>
          <w:lang w:val="ru-RU"/>
        </w:rPr>
        <w:t>Воломского</w:t>
      </w:r>
      <w:proofErr w:type="spellEnd"/>
      <w:r>
        <w:rPr>
          <w:lang w:val="ru-RU"/>
        </w:rPr>
        <w:t xml:space="preserve"> с</w:t>
      </w:r>
      <w:r w:rsidR="00CA264D">
        <w:rPr>
          <w:lang w:val="ru-RU"/>
        </w:rPr>
        <w:t xml:space="preserve">ельского поселения) в приеме документов у заявителя либо в исправлении допущенных опечаток и ошибок или в случае </w:t>
      </w:r>
      <w:r w:rsidR="00CA264D">
        <w:rPr>
          <w:lang w:val="ru-RU"/>
        </w:rPr>
        <w:lastRenderedPageBreak/>
        <w:t>обжалования нарушения установленного срока таких исправлений – в течение 5 рабочих дней со дня её регистрации.»</w:t>
      </w:r>
      <w:r>
        <w:rPr>
          <w:lang w:val="ru-RU"/>
        </w:rPr>
        <w:t xml:space="preserve"> </w:t>
      </w:r>
      <w:proofErr w:type="gramEnd"/>
    </w:p>
    <w:p w:rsidR="00352228" w:rsidRDefault="00352228" w:rsidP="00352228">
      <w:pPr>
        <w:pStyle w:val="aa"/>
        <w:numPr>
          <w:ilvl w:val="0"/>
          <w:numId w:val="50"/>
        </w:numPr>
        <w:jc w:val="both"/>
        <w:rPr>
          <w:lang w:val="ru-RU"/>
        </w:rPr>
      </w:pPr>
      <w:r w:rsidRPr="00352228">
        <w:rPr>
          <w:lang w:val="ru-RU"/>
        </w:rPr>
        <w:t>Опубликовать (обнародовать) настоящее постановление в средствах массо</w:t>
      </w:r>
      <w:r>
        <w:rPr>
          <w:lang w:val="ru-RU"/>
        </w:rPr>
        <w:t xml:space="preserve">вой  </w:t>
      </w:r>
      <w:r w:rsidRPr="00352228">
        <w:rPr>
          <w:lang w:val="ru-RU"/>
        </w:rPr>
        <w:t>информации</w:t>
      </w:r>
      <w:r>
        <w:rPr>
          <w:lang w:val="ru-RU"/>
        </w:rPr>
        <w:t xml:space="preserve">. </w:t>
      </w:r>
    </w:p>
    <w:p w:rsidR="008B2996" w:rsidRPr="00352228" w:rsidRDefault="00352228" w:rsidP="00352228">
      <w:pPr>
        <w:pStyle w:val="aa"/>
        <w:numPr>
          <w:ilvl w:val="0"/>
          <w:numId w:val="50"/>
        </w:numPr>
        <w:jc w:val="both"/>
        <w:rPr>
          <w:lang w:val="ru-RU"/>
        </w:rPr>
      </w:pPr>
      <w:r w:rsidRPr="00352228">
        <w:rPr>
          <w:lang w:val="ru-RU"/>
        </w:rPr>
        <w:t>Настоящее постановление вступает в силу со дня его официального оп</w:t>
      </w:r>
      <w:r>
        <w:rPr>
          <w:lang w:val="ru-RU"/>
        </w:rPr>
        <w:t>убликования</w:t>
      </w:r>
      <w:r w:rsidRPr="00352228">
        <w:rPr>
          <w:lang w:val="ru-RU"/>
        </w:rPr>
        <w:t xml:space="preserve"> (обнародования).</w:t>
      </w:r>
    </w:p>
    <w:p w:rsidR="008B2996" w:rsidRPr="008B2996" w:rsidRDefault="008B2996" w:rsidP="008B2996">
      <w:pPr>
        <w:rPr>
          <w:sz w:val="28"/>
          <w:szCs w:val="28"/>
        </w:rPr>
      </w:pPr>
    </w:p>
    <w:p w:rsidR="008B2996" w:rsidRPr="008B2996" w:rsidRDefault="008B2996" w:rsidP="008B2996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7"/>
        <w:gridCol w:w="4858"/>
      </w:tblGrid>
      <w:tr w:rsidR="008B2996" w:rsidRPr="008B2996" w:rsidTr="008B2996">
        <w:tc>
          <w:tcPr>
            <w:tcW w:w="4857" w:type="dxa"/>
          </w:tcPr>
          <w:p w:rsidR="008B2996" w:rsidRPr="008B2996" w:rsidRDefault="008B2996" w:rsidP="008B2996">
            <w:pPr>
              <w:rPr>
                <w:bCs/>
                <w:sz w:val="28"/>
                <w:szCs w:val="28"/>
              </w:rPr>
            </w:pPr>
            <w:r w:rsidRPr="008B2996">
              <w:rPr>
                <w:bCs/>
                <w:sz w:val="28"/>
                <w:szCs w:val="28"/>
              </w:rPr>
              <w:t xml:space="preserve">Глава </w:t>
            </w:r>
            <w:proofErr w:type="spellStart"/>
            <w:r w:rsidRPr="008B2996">
              <w:rPr>
                <w:bCs/>
                <w:sz w:val="28"/>
                <w:szCs w:val="28"/>
              </w:rPr>
              <w:t>Воломского</w:t>
            </w:r>
            <w:proofErr w:type="spellEnd"/>
            <w:r w:rsidRPr="008B2996">
              <w:rPr>
                <w:bCs/>
                <w:sz w:val="28"/>
                <w:szCs w:val="28"/>
              </w:rPr>
              <w:t xml:space="preserve"> </w:t>
            </w:r>
          </w:p>
          <w:p w:rsidR="008B2996" w:rsidRPr="008B2996" w:rsidRDefault="008B2996" w:rsidP="008B2996">
            <w:pPr>
              <w:rPr>
                <w:bCs/>
                <w:sz w:val="28"/>
                <w:szCs w:val="28"/>
              </w:rPr>
            </w:pPr>
            <w:r w:rsidRPr="008B2996">
              <w:rPr>
                <w:bCs/>
                <w:sz w:val="28"/>
                <w:szCs w:val="28"/>
              </w:rPr>
              <w:t>сельского поселения</w:t>
            </w:r>
          </w:p>
        </w:tc>
        <w:tc>
          <w:tcPr>
            <w:tcW w:w="4858" w:type="dxa"/>
          </w:tcPr>
          <w:p w:rsidR="008B2996" w:rsidRPr="008B2996" w:rsidRDefault="00352228" w:rsidP="008B299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8B2996" w:rsidRPr="008B2996" w:rsidRDefault="008B2996" w:rsidP="008B2996">
            <w:pPr>
              <w:rPr>
                <w:bCs/>
                <w:sz w:val="28"/>
                <w:szCs w:val="28"/>
              </w:rPr>
            </w:pPr>
            <w:r w:rsidRPr="008B2996">
              <w:rPr>
                <w:bCs/>
                <w:sz w:val="28"/>
                <w:szCs w:val="28"/>
              </w:rPr>
              <w:t xml:space="preserve">                    </w:t>
            </w:r>
            <w:proofErr w:type="spellStart"/>
            <w:r w:rsidRPr="008B2996">
              <w:rPr>
                <w:bCs/>
                <w:sz w:val="28"/>
                <w:szCs w:val="28"/>
              </w:rPr>
              <w:t>А.К.Гордюшкин</w:t>
            </w:r>
            <w:proofErr w:type="spellEnd"/>
          </w:p>
        </w:tc>
      </w:tr>
    </w:tbl>
    <w:p w:rsidR="008B2996" w:rsidRPr="008B2996" w:rsidRDefault="008B2996" w:rsidP="008B2996">
      <w:pPr>
        <w:shd w:val="clear" w:color="auto" w:fill="FFFFFF"/>
        <w:spacing w:line="302" w:lineRule="exact"/>
        <w:rPr>
          <w:sz w:val="28"/>
          <w:szCs w:val="28"/>
        </w:rPr>
      </w:pPr>
      <w:r w:rsidRPr="008B2996">
        <w:rPr>
          <w:sz w:val="28"/>
          <w:szCs w:val="28"/>
        </w:rPr>
        <w:t xml:space="preserve"> </w:t>
      </w:r>
      <w:r w:rsidR="00352228">
        <w:rPr>
          <w:sz w:val="28"/>
          <w:szCs w:val="28"/>
        </w:rPr>
        <w:t xml:space="preserve"> </w:t>
      </w:r>
    </w:p>
    <w:p w:rsidR="008B2996" w:rsidRPr="008B2996" w:rsidRDefault="008B2996" w:rsidP="008B2996">
      <w:pPr>
        <w:tabs>
          <w:tab w:val="left" w:pos="5190"/>
        </w:tabs>
        <w:rPr>
          <w:sz w:val="24"/>
          <w:szCs w:val="24"/>
        </w:rPr>
      </w:pPr>
    </w:p>
    <w:p w:rsidR="008B2996" w:rsidRPr="008B2996" w:rsidRDefault="008B2996" w:rsidP="008B2996">
      <w:pPr>
        <w:tabs>
          <w:tab w:val="left" w:pos="3570"/>
        </w:tabs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52228" w:rsidRPr="00352228" w:rsidRDefault="00352228" w:rsidP="00352228">
      <w:pPr>
        <w:widowControl/>
        <w:autoSpaceDE/>
        <w:autoSpaceDN/>
        <w:adjustRightInd/>
        <w:ind w:left="-426" w:firstLine="426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352228" w:rsidRPr="0064069F" w:rsidRDefault="00352228" w:rsidP="0064069F">
      <w:pPr>
        <w:widowControl/>
        <w:autoSpaceDE/>
        <w:autoSpaceDN/>
        <w:adjustRightInd/>
        <w:jc w:val="both"/>
        <w:rPr>
          <w:sz w:val="28"/>
          <w:szCs w:val="28"/>
        </w:rPr>
      </w:pPr>
      <w:bookmarkStart w:id="0" w:name="_GoBack"/>
      <w:bookmarkEnd w:id="0"/>
    </w:p>
    <w:sectPr w:rsidR="00352228" w:rsidRPr="0064069F" w:rsidSect="0029060F">
      <w:footerReference w:type="even" r:id="rId9"/>
      <w:footerReference w:type="default" r:id="rId10"/>
      <w:type w:val="continuous"/>
      <w:pgSz w:w="11909" w:h="16834"/>
      <w:pgMar w:top="851" w:right="569" w:bottom="709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B6D" w:rsidRDefault="003C6B6D">
      <w:r>
        <w:separator/>
      </w:r>
    </w:p>
  </w:endnote>
  <w:endnote w:type="continuationSeparator" w:id="0">
    <w:p w:rsidR="003C6B6D" w:rsidRDefault="003C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C48" w:rsidRDefault="00C650AF" w:rsidP="009205F0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97C48" w:rsidRDefault="003C6B6D" w:rsidP="009205F0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C48" w:rsidRDefault="00C650AF" w:rsidP="009205F0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4069F">
      <w:rPr>
        <w:rStyle w:val="af2"/>
        <w:noProof/>
      </w:rPr>
      <w:t>1</w:t>
    </w:r>
    <w:r>
      <w:rPr>
        <w:rStyle w:val="af2"/>
      </w:rPr>
      <w:fldChar w:fldCharType="end"/>
    </w:r>
  </w:p>
  <w:p w:rsidR="00397C48" w:rsidRDefault="003C6B6D" w:rsidP="009205F0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B6D" w:rsidRDefault="003C6B6D">
      <w:r>
        <w:separator/>
      </w:r>
    </w:p>
  </w:footnote>
  <w:footnote w:type="continuationSeparator" w:id="0">
    <w:p w:rsidR="003C6B6D" w:rsidRDefault="003C6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800"/>
        </w:tabs>
        <w:ind w:left="180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2D85AA1"/>
    <w:multiLevelType w:val="multilevel"/>
    <w:tmpl w:val="11CE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33E09E1"/>
    <w:multiLevelType w:val="hybridMultilevel"/>
    <w:tmpl w:val="781436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714996"/>
    <w:multiLevelType w:val="hybridMultilevel"/>
    <w:tmpl w:val="A40007D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B9D3F7A"/>
    <w:multiLevelType w:val="hybridMultilevel"/>
    <w:tmpl w:val="35E2970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383877"/>
    <w:multiLevelType w:val="hybridMultilevel"/>
    <w:tmpl w:val="F0E8AD86"/>
    <w:lvl w:ilvl="0" w:tplc="0419000D">
      <w:start w:val="1"/>
      <w:numFmt w:val="bullet"/>
      <w:lvlText w:val="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7">
    <w:nsid w:val="138634CB"/>
    <w:multiLevelType w:val="hybridMultilevel"/>
    <w:tmpl w:val="AB182428"/>
    <w:lvl w:ilvl="0" w:tplc="85F690F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8">
    <w:nsid w:val="14B11189"/>
    <w:multiLevelType w:val="hybridMultilevel"/>
    <w:tmpl w:val="CAB417D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4E71663"/>
    <w:multiLevelType w:val="hybridMultilevel"/>
    <w:tmpl w:val="1720AAA4"/>
    <w:lvl w:ilvl="0" w:tplc="FBD492B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0">
    <w:nsid w:val="174F5F96"/>
    <w:multiLevelType w:val="hybridMultilevel"/>
    <w:tmpl w:val="71AEB8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7B525AE"/>
    <w:multiLevelType w:val="hybridMultilevel"/>
    <w:tmpl w:val="9A74C1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8A53725"/>
    <w:multiLevelType w:val="hybridMultilevel"/>
    <w:tmpl w:val="9584522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8C3202D"/>
    <w:multiLevelType w:val="hybridMultilevel"/>
    <w:tmpl w:val="268E8D42"/>
    <w:lvl w:ilvl="0" w:tplc="FBD492B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9701FF4"/>
    <w:multiLevelType w:val="hybridMultilevel"/>
    <w:tmpl w:val="5A6A1150"/>
    <w:lvl w:ilvl="0" w:tplc="C07ABA5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5">
    <w:nsid w:val="1CD962C3"/>
    <w:multiLevelType w:val="hybridMultilevel"/>
    <w:tmpl w:val="268641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FE12341"/>
    <w:multiLevelType w:val="hybridMultilevel"/>
    <w:tmpl w:val="E314F2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385DED"/>
    <w:multiLevelType w:val="hybridMultilevel"/>
    <w:tmpl w:val="6DB8B620"/>
    <w:lvl w:ilvl="0" w:tplc="6EC4D6E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8">
    <w:nsid w:val="28F86DFB"/>
    <w:multiLevelType w:val="hybridMultilevel"/>
    <w:tmpl w:val="1402076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3B974F7"/>
    <w:multiLevelType w:val="hybridMultilevel"/>
    <w:tmpl w:val="76BED034"/>
    <w:lvl w:ilvl="0" w:tplc="8B42FCB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786513"/>
    <w:multiLevelType w:val="hybridMultilevel"/>
    <w:tmpl w:val="AD0E9AAE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1">
    <w:nsid w:val="3CA84C92"/>
    <w:multiLevelType w:val="multilevel"/>
    <w:tmpl w:val="64DC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CD4545F"/>
    <w:multiLevelType w:val="hybridMultilevel"/>
    <w:tmpl w:val="B51ED5A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CF12F27"/>
    <w:multiLevelType w:val="hybridMultilevel"/>
    <w:tmpl w:val="6E24E93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06B0438"/>
    <w:multiLevelType w:val="hybridMultilevel"/>
    <w:tmpl w:val="2296433C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5">
    <w:nsid w:val="437F10AD"/>
    <w:multiLevelType w:val="hybridMultilevel"/>
    <w:tmpl w:val="EE28332E"/>
    <w:lvl w:ilvl="0" w:tplc="FBD492B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5FB7637"/>
    <w:multiLevelType w:val="hybridMultilevel"/>
    <w:tmpl w:val="BBEE0B06"/>
    <w:lvl w:ilvl="0" w:tplc="6C22BECE">
      <w:start w:val="1"/>
      <w:numFmt w:val="bullet"/>
      <w:lvlText w:val="-"/>
      <w:lvlJc w:val="left"/>
      <w:pPr>
        <w:tabs>
          <w:tab w:val="num" w:pos="1449"/>
        </w:tabs>
        <w:ind w:left="144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abstractNum w:abstractNumId="37">
    <w:nsid w:val="46266444"/>
    <w:multiLevelType w:val="hybridMultilevel"/>
    <w:tmpl w:val="AF4C921A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8">
    <w:nsid w:val="48F46DB1"/>
    <w:multiLevelType w:val="hybridMultilevel"/>
    <w:tmpl w:val="F734482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BCF02F8"/>
    <w:multiLevelType w:val="hybridMultilevel"/>
    <w:tmpl w:val="19E851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E207109"/>
    <w:multiLevelType w:val="hybridMultilevel"/>
    <w:tmpl w:val="EC8AEC0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62C11E5"/>
    <w:multiLevelType w:val="hybridMultilevel"/>
    <w:tmpl w:val="558C420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AE53B07"/>
    <w:multiLevelType w:val="hybridMultilevel"/>
    <w:tmpl w:val="58ECBD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175063D"/>
    <w:multiLevelType w:val="hybridMultilevel"/>
    <w:tmpl w:val="EB9C47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25473E0"/>
    <w:multiLevelType w:val="multilevel"/>
    <w:tmpl w:val="66D2FACA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5">
    <w:nsid w:val="6646607A"/>
    <w:multiLevelType w:val="hybridMultilevel"/>
    <w:tmpl w:val="F5F2E52A"/>
    <w:lvl w:ilvl="0" w:tplc="FBD492B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7C13606"/>
    <w:multiLevelType w:val="hybridMultilevel"/>
    <w:tmpl w:val="9DEE2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B2129DB"/>
    <w:multiLevelType w:val="multilevel"/>
    <w:tmpl w:val="CFF21EA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8">
    <w:nsid w:val="6FD33A88"/>
    <w:multiLevelType w:val="hybridMultilevel"/>
    <w:tmpl w:val="76F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916F3C"/>
    <w:multiLevelType w:val="multilevel"/>
    <w:tmpl w:val="351A8AB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4"/>
  </w:num>
  <w:num w:numId="2">
    <w:abstractNumId w:val="17"/>
  </w:num>
  <w:num w:numId="3">
    <w:abstractNumId w:val="27"/>
  </w:num>
  <w:num w:numId="4">
    <w:abstractNumId w:val="36"/>
  </w:num>
  <w:num w:numId="5">
    <w:abstractNumId w:val="14"/>
  </w:num>
  <w:num w:numId="6">
    <w:abstractNumId w:val="28"/>
  </w:num>
  <w:num w:numId="7">
    <w:abstractNumId w:val="13"/>
  </w:num>
  <w:num w:numId="8">
    <w:abstractNumId w:val="31"/>
  </w:num>
  <w:num w:numId="9">
    <w:abstractNumId w:val="38"/>
  </w:num>
  <w:num w:numId="10">
    <w:abstractNumId w:val="12"/>
  </w:num>
  <w:num w:numId="11">
    <w:abstractNumId w:val="33"/>
  </w:num>
  <w:num w:numId="12">
    <w:abstractNumId w:val="39"/>
  </w:num>
  <w:num w:numId="13">
    <w:abstractNumId w:val="44"/>
  </w:num>
  <w:num w:numId="14">
    <w:abstractNumId w:val="40"/>
  </w:num>
  <w:num w:numId="15">
    <w:abstractNumId w:val="26"/>
  </w:num>
  <w:num w:numId="16">
    <w:abstractNumId w:val="18"/>
  </w:num>
  <w:num w:numId="17">
    <w:abstractNumId w:val="20"/>
  </w:num>
  <w:num w:numId="18">
    <w:abstractNumId w:val="41"/>
  </w:num>
  <w:num w:numId="19">
    <w:abstractNumId w:val="25"/>
  </w:num>
  <w:num w:numId="20">
    <w:abstractNumId w:val="43"/>
  </w:num>
  <w:num w:numId="21">
    <w:abstractNumId w:val="32"/>
  </w:num>
  <w:num w:numId="22">
    <w:abstractNumId w:val="47"/>
  </w:num>
  <w:num w:numId="23">
    <w:abstractNumId w:val="30"/>
  </w:num>
  <w:num w:numId="24">
    <w:abstractNumId w:val="37"/>
  </w:num>
  <w:num w:numId="25">
    <w:abstractNumId w:val="34"/>
  </w:num>
  <w:num w:numId="26">
    <w:abstractNumId w:val="19"/>
  </w:num>
  <w:num w:numId="27">
    <w:abstractNumId w:val="35"/>
  </w:num>
  <w:num w:numId="28">
    <w:abstractNumId w:val="45"/>
  </w:num>
  <w:num w:numId="29">
    <w:abstractNumId w:val="23"/>
  </w:num>
  <w:num w:numId="30">
    <w:abstractNumId w:val="16"/>
  </w:num>
  <w:num w:numId="31">
    <w:abstractNumId w:val="49"/>
  </w:num>
  <w:num w:numId="32">
    <w:abstractNumId w:val="22"/>
  </w:num>
  <w:num w:numId="33">
    <w:abstractNumId w:val="21"/>
  </w:num>
  <w:num w:numId="34">
    <w:abstractNumId w:val="15"/>
  </w:num>
  <w:num w:numId="35">
    <w:abstractNumId w:val="42"/>
  </w:num>
  <w:num w:numId="36">
    <w:abstractNumId w:val="0"/>
  </w:num>
  <w:num w:numId="37">
    <w:abstractNumId w:val="1"/>
  </w:num>
  <w:num w:numId="38">
    <w:abstractNumId w:val="2"/>
  </w:num>
  <w:num w:numId="39">
    <w:abstractNumId w:val="3"/>
  </w:num>
  <w:num w:numId="40">
    <w:abstractNumId w:val="4"/>
  </w:num>
  <w:num w:numId="41">
    <w:abstractNumId w:val="5"/>
  </w:num>
  <w:num w:numId="42">
    <w:abstractNumId w:val="6"/>
  </w:num>
  <w:num w:numId="43">
    <w:abstractNumId w:val="7"/>
  </w:num>
  <w:num w:numId="44">
    <w:abstractNumId w:val="8"/>
  </w:num>
  <w:num w:numId="45">
    <w:abstractNumId w:val="9"/>
  </w:num>
  <w:num w:numId="46">
    <w:abstractNumId w:val="10"/>
  </w:num>
  <w:num w:numId="47">
    <w:abstractNumId w:val="11"/>
  </w:num>
  <w:num w:numId="48">
    <w:abstractNumId w:val="46"/>
  </w:num>
  <w:num w:numId="49">
    <w:abstractNumId w:val="29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EB"/>
    <w:rsid w:val="00001D24"/>
    <w:rsid w:val="00013403"/>
    <w:rsid w:val="00016CEB"/>
    <w:rsid w:val="0004664C"/>
    <w:rsid w:val="00052664"/>
    <w:rsid w:val="000541DB"/>
    <w:rsid w:val="000578C1"/>
    <w:rsid w:val="00063A78"/>
    <w:rsid w:val="00063BF4"/>
    <w:rsid w:val="000769B2"/>
    <w:rsid w:val="000807AA"/>
    <w:rsid w:val="00082637"/>
    <w:rsid w:val="00090D35"/>
    <w:rsid w:val="00091DA2"/>
    <w:rsid w:val="000930B0"/>
    <w:rsid w:val="00096DE8"/>
    <w:rsid w:val="000B40C2"/>
    <w:rsid w:val="000B45A9"/>
    <w:rsid w:val="000C0983"/>
    <w:rsid w:val="000C4816"/>
    <w:rsid w:val="000C5CE6"/>
    <w:rsid w:val="000D5D53"/>
    <w:rsid w:val="000E23D6"/>
    <w:rsid w:val="000F3865"/>
    <w:rsid w:val="000F5D73"/>
    <w:rsid w:val="00103408"/>
    <w:rsid w:val="00103AED"/>
    <w:rsid w:val="00105D7B"/>
    <w:rsid w:val="00107E01"/>
    <w:rsid w:val="00115102"/>
    <w:rsid w:val="001156F4"/>
    <w:rsid w:val="001160E4"/>
    <w:rsid w:val="0012587E"/>
    <w:rsid w:val="001265AC"/>
    <w:rsid w:val="00130CD2"/>
    <w:rsid w:val="0013282E"/>
    <w:rsid w:val="00133D09"/>
    <w:rsid w:val="0013550E"/>
    <w:rsid w:val="0014234E"/>
    <w:rsid w:val="001665CA"/>
    <w:rsid w:val="00183BF0"/>
    <w:rsid w:val="00192259"/>
    <w:rsid w:val="001950F8"/>
    <w:rsid w:val="001969B4"/>
    <w:rsid w:val="001A4B0C"/>
    <w:rsid w:val="001A6F3F"/>
    <w:rsid w:val="001B4A31"/>
    <w:rsid w:val="001C3880"/>
    <w:rsid w:val="001C5B8C"/>
    <w:rsid w:val="001C644A"/>
    <w:rsid w:val="001C7A2E"/>
    <w:rsid w:val="001D3CA6"/>
    <w:rsid w:val="001D6861"/>
    <w:rsid w:val="001E3A6B"/>
    <w:rsid w:val="001E5EAE"/>
    <w:rsid w:val="002019FC"/>
    <w:rsid w:val="00204A82"/>
    <w:rsid w:val="00210F9C"/>
    <w:rsid w:val="00214101"/>
    <w:rsid w:val="00222CFC"/>
    <w:rsid w:val="00226A25"/>
    <w:rsid w:val="00230F98"/>
    <w:rsid w:val="0023386E"/>
    <w:rsid w:val="002428C4"/>
    <w:rsid w:val="00244B42"/>
    <w:rsid w:val="00252918"/>
    <w:rsid w:val="0025420A"/>
    <w:rsid w:val="00274F38"/>
    <w:rsid w:val="002821FA"/>
    <w:rsid w:val="0029002E"/>
    <w:rsid w:val="0029060F"/>
    <w:rsid w:val="002B1572"/>
    <w:rsid w:val="002B38D5"/>
    <w:rsid w:val="002B714E"/>
    <w:rsid w:val="002C14C5"/>
    <w:rsid w:val="002D3CBD"/>
    <w:rsid w:val="002E0A14"/>
    <w:rsid w:val="002E136C"/>
    <w:rsid w:val="002E1DFF"/>
    <w:rsid w:val="002F1A8B"/>
    <w:rsid w:val="002F6929"/>
    <w:rsid w:val="002F7E63"/>
    <w:rsid w:val="00300015"/>
    <w:rsid w:val="00301BEA"/>
    <w:rsid w:val="00305920"/>
    <w:rsid w:val="00310458"/>
    <w:rsid w:val="003260C5"/>
    <w:rsid w:val="003313A3"/>
    <w:rsid w:val="00347489"/>
    <w:rsid w:val="00351632"/>
    <w:rsid w:val="00352228"/>
    <w:rsid w:val="003531CC"/>
    <w:rsid w:val="00372D65"/>
    <w:rsid w:val="0037320B"/>
    <w:rsid w:val="003740FE"/>
    <w:rsid w:val="003765FD"/>
    <w:rsid w:val="00397F28"/>
    <w:rsid w:val="003A7984"/>
    <w:rsid w:val="003A7A61"/>
    <w:rsid w:val="003B2216"/>
    <w:rsid w:val="003B2848"/>
    <w:rsid w:val="003B58B4"/>
    <w:rsid w:val="003C3DB0"/>
    <w:rsid w:val="003C6B6D"/>
    <w:rsid w:val="003D6987"/>
    <w:rsid w:val="003E144A"/>
    <w:rsid w:val="003E4CDE"/>
    <w:rsid w:val="00412EB2"/>
    <w:rsid w:val="00413FCD"/>
    <w:rsid w:val="00425CC6"/>
    <w:rsid w:val="00431A5D"/>
    <w:rsid w:val="00431BD8"/>
    <w:rsid w:val="004502A2"/>
    <w:rsid w:val="00454096"/>
    <w:rsid w:val="004607A1"/>
    <w:rsid w:val="00463FD4"/>
    <w:rsid w:val="00464BD3"/>
    <w:rsid w:val="00467E20"/>
    <w:rsid w:val="004959FD"/>
    <w:rsid w:val="004A1A62"/>
    <w:rsid w:val="004A297A"/>
    <w:rsid w:val="004A448E"/>
    <w:rsid w:val="004B0ADC"/>
    <w:rsid w:val="004B4572"/>
    <w:rsid w:val="004D2AC2"/>
    <w:rsid w:val="004D2C6B"/>
    <w:rsid w:val="004D2DCA"/>
    <w:rsid w:val="004D692D"/>
    <w:rsid w:val="004E3CCB"/>
    <w:rsid w:val="004F0CB6"/>
    <w:rsid w:val="004F1E62"/>
    <w:rsid w:val="005107A4"/>
    <w:rsid w:val="00521CF1"/>
    <w:rsid w:val="00522C0C"/>
    <w:rsid w:val="00524ACC"/>
    <w:rsid w:val="0053110E"/>
    <w:rsid w:val="005352E7"/>
    <w:rsid w:val="00536A5E"/>
    <w:rsid w:val="0053728F"/>
    <w:rsid w:val="00547265"/>
    <w:rsid w:val="00547B12"/>
    <w:rsid w:val="00581B16"/>
    <w:rsid w:val="00591FE5"/>
    <w:rsid w:val="005928F2"/>
    <w:rsid w:val="005A4C5C"/>
    <w:rsid w:val="005B5846"/>
    <w:rsid w:val="005B6139"/>
    <w:rsid w:val="005C2684"/>
    <w:rsid w:val="005C3959"/>
    <w:rsid w:val="005D3B43"/>
    <w:rsid w:val="005D564E"/>
    <w:rsid w:val="005D717E"/>
    <w:rsid w:val="005D782C"/>
    <w:rsid w:val="005E67B5"/>
    <w:rsid w:val="005E6F1B"/>
    <w:rsid w:val="00604595"/>
    <w:rsid w:val="006066D8"/>
    <w:rsid w:val="00612363"/>
    <w:rsid w:val="00621FD6"/>
    <w:rsid w:val="00624429"/>
    <w:rsid w:val="006327AA"/>
    <w:rsid w:val="00634EA2"/>
    <w:rsid w:val="00635200"/>
    <w:rsid w:val="0064069F"/>
    <w:rsid w:val="00641DBB"/>
    <w:rsid w:val="006430D5"/>
    <w:rsid w:val="00646C29"/>
    <w:rsid w:val="00650C07"/>
    <w:rsid w:val="00650F3B"/>
    <w:rsid w:val="0066034E"/>
    <w:rsid w:val="00663635"/>
    <w:rsid w:val="00685B59"/>
    <w:rsid w:val="00690BE3"/>
    <w:rsid w:val="006A09AE"/>
    <w:rsid w:val="006A363E"/>
    <w:rsid w:val="006B3D57"/>
    <w:rsid w:val="006B657A"/>
    <w:rsid w:val="006C08EB"/>
    <w:rsid w:val="006C48A1"/>
    <w:rsid w:val="006C60A5"/>
    <w:rsid w:val="006D3BCC"/>
    <w:rsid w:val="006D42F6"/>
    <w:rsid w:val="006D4E2D"/>
    <w:rsid w:val="006D607F"/>
    <w:rsid w:val="006E7E40"/>
    <w:rsid w:val="006F559F"/>
    <w:rsid w:val="00704266"/>
    <w:rsid w:val="00704794"/>
    <w:rsid w:val="007135CC"/>
    <w:rsid w:val="00715F56"/>
    <w:rsid w:val="007209A4"/>
    <w:rsid w:val="0072465E"/>
    <w:rsid w:val="00724699"/>
    <w:rsid w:val="007334FC"/>
    <w:rsid w:val="00745F60"/>
    <w:rsid w:val="00753DA2"/>
    <w:rsid w:val="007650B7"/>
    <w:rsid w:val="007662FF"/>
    <w:rsid w:val="0077284D"/>
    <w:rsid w:val="007809DD"/>
    <w:rsid w:val="00784EC8"/>
    <w:rsid w:val="00785406"/>
    <w:rsid w:val="00786269"/>
    <w:rsid w:val="00791844"/>
    <w:rsid w:val="00791A64"/>
    <w:rsid w:val="00796447"/>
    <w:rsid w:val="007D0209"/>
    <w:rsid w:val="007D3BC9"/>
    <w:rsid w:val="0080245C"/>
    <w:rsid w:val="008029C7"/>
    <w:rsid w:val="008070A1"/>
    <w:rsid w:val="0081244C"/>
    <w:rsid w:val="008144E7"/>
    <w:rsid w:val="008215C5"/>
    <w:rsid w:val="008236C6"/>
    <w:rsid w:val="00833482"/>
    <w:rsid w:val="0084015C"/>
    <w:rsid w:val="00843169"/>
    <w:rsid w:val="0085082D"/>
    <w:rsid w:val="00851757"/>
    <w:rsid w:val="00852FD0"/>
    <w:rsid w:val="0085474B"/>
    <w:rsid w:val="00864A68"/>
    <w:rsid w:val="0087689B"/>
    <w:rsid w:val="008776C2"/>
    <w:rsid w:val="0088231E"/>
    <w:rsid w:val="00891951"/>
    <w:rsid w:val="00893631"/>
    <w:rsid w:val="00896648"/>
    <w:rsid w:val="008973DD"/>
    <w:rsid w:val="008A09E6"/>
    <w:rsid w:val="008A28D1"/>
    <w:rsid w:val="008B2996"/>
    <w:rsid w:val="008B4423"/>
    <w:rsid w:val="008C0C04"/>
    <w:rsid w:val="008D1A21"/>
    <w:rsid w:val="008D5318"/>
    <w:rsid w:val="008E2A9C"/>
    <w:rsid w:val="00900B20"/>
    <w:rsid w:val="009069AC"/>
    <w:rsid w:val="00910020"/>
    <w:rsid w:val="00911273"/>
    <w:rsid w:val="00930FE6"/>
    <w:rsid w:val="00932AE9"/>
    <w:rsid w:val="00940D10"/>
    <w:rsid w:val="009439C6"/>
    <w:rsid w:val="0095593F"/>
    <w:rsid w:val="009571DF"/>
    <w:rsid w:val="00957A4F"/>
    <w:rsid w:val="009613DB"/>
    <w:rsid w:val="0096146D"/>
    <w:rsid w:val="00976C2C"/>
    <w:rsid w:val="00977A77"/>
    <w:rsid w:val="009807BC"/>
    <w:rsid w:val="00985989"/>
    <w:rsid w:val="00997E52"/>
    <w:rsid w:val="009A117F"/>
    <w:rsid w:val="009A1FB0"/>
    <w:rsid w:val="009B10A7"/>
    <w:rsid w:val="009C2821"/>
    <w:rsid w:val="009C38FE"/>
    <w:rsid w:val="009D3536"/>
    <w:rsid w:val="009E4FA7"/>
    <w:rsid w:val="009F1176"/>
    <w:rsid w:val="009F2252"/>
    <w:rsid w:val="009F3489"/>
    <w:rsid w:val="009F722A"/>
    <w:rsid w:val="00A04696"/>
    <w:rsid w:val="00A07B3A"/>
    <w:rsid w:val="00A23D94"/>
    <w:rsid w:val="00A24158"/>
    <w:rsid w:val="00A2777D"/>
    <w:rsid w:val="00A301ED"/>
    <w:rsid w:val="00A314BA"/>
    <w:rsid w:val="00A32400"/>
    <w:rsid w:val="00A408A2"/>
    <w:rsid w:val="00A456A9"/>
    <w:rsid w:val="00A45724"/>
    <w:rsid w:val="00A60C0B"/>
    <w:rsid w:val="00A65DC6"/>
    <w:rsid w:val="00A774C8"/>
    <w:rsid w:val="00A8274B"/>
    <w:rsid w:val="00A82D86"/>
    <w:rsid w:val="00A84E56"/>
    <w:rsid w:val="00A93C20"/>
    <w:rsid w:val="00AB3EDD"/>
    <w:rsid w:val="00AC0498"/>
    <w:rsid w:val="00AD2808"/>
    <w:rsid w:val="00AD3AED"/>
    <w:rsid w:val="00AD4432"/>
    <w:rsid w:val="00AF15BE"/>
    <w:rsid w:val="00B14134"/>
    <w:rsid w:val="00B174E4"/>
    <w:rsid w:val="00B34833"/>
    <w:rsid w:val="00B37E10"/>
    <w:rsid w:val="00B40F6C"/>
    <w:rsid w:val="00B55E04"/>
    <w:rsid w:val="00B64DE5"/>
    <w:rsid w:val="00B66564"/>
    <w:rsid w:val="00B66E9D"/>
    <w:rsid w:val="00B70766"/>
    <w:rsid w:val="00B75178"/>
    <w:rsid w:val="00B8267F"/>
    <w:rsid w:val="00B85820"/>
    <w:rsid w:val="00B918C8"/>
    <w:rsid w:val="00BA2868"/>
    <w:rsid w:val="00BA3F78"/>
    <w:rsid w:val="00BB10FB"/>
    <w:rsid w:val="00BB5BE6"/>
    <w:rsid w:val="00BC6394"/>
    <w:rsid w:val="00BD2A46"/>
    <w:rsid w:val="00BE2386"/>
    <w:rsid w:val="00BE3950"/>
    <w:rsid w:val="00BE5C0E"/>
    <w:rsid w:val="00BF67E8"/>
    <w:rsid w:val="00C07586"/>
    <w:rsid w:val="00C17E73"/>
    <w:rsid w:val="00C22197"/>
    <w:rsid w:val="00C24F5A"/>
    <w:rsid w:val="00C33278"/>
    <w:rsid w:val="00C44E56"/>
    <w:rsid w:val="00C6011D"/>
    <w:rsid w:val="00C6207D"/>
    <w:rsid w:val="00C646D8"/>
    <w:rsid w:val="00C650AF"/>
    <w:rsid w:val="00C67171"/>
    <w:rsid w:val="00C72FB5"/>
    <w:rsid w:val="00C75D2E"/>
    <w:rsid w:val="00C778A3"/>
    <w:rsid w:val="00C807FD"/>
    <w:rsid w:val="00C81850"/>
    <w:rsid w:val="00C85533"/>
    <w:rsid w:val="00C936C4"/>
    <w:rsid w:val="00C94231"/>
    <w:rsid w:val="00CA264D"/>
    <w:rsid w:val="00CA7721"/>
    <w:rsid w:val="00CB2616"/>
    <w:rsid w:val="00CB328C"/>
    <w:rsid w:val="00CB49D9"/>
    <w:rsid w:val="00CC7B84"/>
    <w:rsid w:val="00CD6A80"/>
    <w:rsid w:val="00CD758E"/>
    <w:rsid w:val="00CF00A6"/>
    <w:rsid w:val="00CF224D"/>
    <w:rsid w:val="00CF3C97"/>
    <w:rsid w:val="00CF4EF6"/>
    <w:rsid w:val="00CF5EDE"/>
    <w:rsid w:val="00D00681"/>
    <w:rsid w:val="00D0392A"/>
    <w:rsid w:val="00D0482C"/>
    <w:rsid w:val="00D102D6"/>
    <w:rsid w:val="00D118F1"/>
    <w:rsid w:val="00D151A0"/>
    <w:rsid w:val="00D2328D"/>
    <w:rsid w:val="00D2681B"/>
    <w:rsid w:val="00D313A4"/>
    <w:rsid w:val="00D44AD5"/>
    <w:rsid w:val="00D72FA1"/>
    <w:rsid w:val="00D73ABC"/>
    <w:rsid w:val="00D742A3"/>
    <w:rsid w:val="00D75217"/>
    <w:rsid w:val="00D8177E"/>
    <w:rsid w:val="00D8664F"/>
    <w:rsid w:val="00D93FB3"/>
    <w:rsid w:val="00D9443B"/>
    <w:rsid w:val="00D95F10"/>
    <w:rsid w:val="00DA0C1D"/>
    <w:rsid w:val="00DA48CE"/>
    <w:rsid w:val="00DA5A26"/>
    <w:rsid w:val="00DA7088"/>
    <w:rsid w:val="00DB01A8"/>
    <w:rsid w:val="00DB625D"/>
    <w:rsid w:val="00DB6E30"/>
    <w:rsid w:val="00DC376C"/>
    <w:rsid w:val="00DC400C"/>
    <w:rsid w:val="00DC6217"/>
    <w:rsid w:val="00DC69CC"/>
    <w:rsid w:val="00DD3519"/>
    <w:rsid w:val="00DE0CF3"/>
    <w:rsid w:val="00DE57A0"/>
    <w:rsid w:val="00DE5DCD"/>
    <w:rsid w:val="00DE668C"/>
    <w:rsid w:val="00DF333F"/>
    <w:rsid w:val="00E0139C"/>
    <w:rsid w:val="00E01CCF"/>
    <w:rsid w:val="00E079DA"/>
    <w:rsid w:val="00E1585B"/>
    <w:rsid w:val="00E15C72"/>
    <w:rsid w:val="00E221CE"/>
    <w:rsid w:val="00E265B8"/>
    <w:rsid w:val="00E30CC3"/>
    <w:rsid w:val="00E70654"/>
    <w:rsid w:val="00E70DC6"/>
    <w:rsid w:val="00E73D33"/>
    <w:rsid w:val="00E77867"/>
    <w:rsid w:val="00E80E5C"/>
    <w:rsid w:val="00E85421"/>
    <w:rsid w:val="00E854CA"/>
    <w:rsid w:val="00E871A7"/>
    <w:rsid w:val="00E92396"/>
    <w:rsid w:val="00E93553"/>
    <w:rsid w:val="00EA3C50"/>
    <w:rsid w:val="00EB0590"/>
    <w:rsid w:val="00EC7BD3"/>
    <w:rsid w:val="00ED0E01"/>
    <w:rsid w:val="00ED59E3"/>
    <w:rsid w:val="00ED67DA"/>
    <w:rsid w:val="00ED6EE8"/>
    <w:rsid w:val="00EE006D"/>
    <w:rsid w:val="00EE1D57"/>
    <w:rsid w:val="00EE3497"/>
    <w:rsid w:val="00EE5CB9"/>
    <w:rsid w:val="00EF1D09"/>
    <w:rsid w:val="00EF3B2A"/>
    <w:rsid w:val="00EF4C8C"/>
    <w:rsid w:val="00F01F73"/>
    <w:rsid w:val="00F15982"/>
    <w:rsid w:val="00F21950"/>
    <w:rsid w:val="00F21DD5"/>
    <w:rsid w:val="00F35BFF"/>
    <w:rsid w:val="00F35E70"/>
    <w:rsid w:val="00F40089"/>
    <w:rsid w:val="00F41E97"/>
    <w:rsid w:val="00F43AA1"/>
    <w:rsid w:val="00F44305"/>
    <w:rsid w:val="00F50CCC"/>
    <w:rsid w:val="00F54D5A"/>
    <w:rsid w:val="00F57EE0"/>
    <w:rsid w:val="00F628C5"/>
    <w:rsid w:val="00F83130"/>
    <w:rsid w:val="00F835BB"/>
    <w:rsid w:val="00F847AC"/>
    <w:rsid w:val="00F903DB"/>
    <w:rsid w:val="00F93D2B"/>
    <w:rsid w:val="00FA15C9"/>
    <w:rsid w:val="00FA51E6"/>
    <w:rsid w:val="00FA5252"/>
    <w:rsid w:val="00FB026F"/>
    <w:rsid w:val="00FB0814"/>
    <w:rsid w:val="00FC0DB8"/>
    <w:rsid w:val="00FC5EAE"/>
    <w:rsid w:val="00FC7D3B"/>
    <w:rsid w:val="00FD14D8"/>
    <w:rsid w:val="00FF3144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C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8B29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93FB3"/>
    <w:pPr>
      <w:keepNext/>
      <w:widowControl/>
      <w:tabs>
        <w:tab w:val="num" w:pos="1860"/>
      </w:tabs>
      <w:suppressAutoHyphens/>
      <w:autoSpaceDE/>
      <w:autoSpaceDN/>
      <w:adjustRightInd/>
      <w:spacing w:before="240" w:after="60"/>
      <w:ind w:left="18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D93FB3"/>
    <w:rPr>
      <w:rFonts w:ascii="Arial" w:hAnsi="Arial" w:cs="Arial"/>
      <w:b/>
      <w:bCs/>
      <w:sz w:val="26"/>
      <w:szCs w:val="26"/>
      <w:lang w:eastAsia="ar-SA"/>
    </w:rPr>
  </w:style>
  <w:style w:type="paragraph" w:customStyle="1" w:styleId="ConsTitle">
    <w:name w:val="ConsTitle"/>
    <w:uiPriority w:val="99"/>
    <w:rsid w:val="00230F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F835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6034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4607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5C3959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EB0590"/>
    <w:rPr>
      <w:rFonts w:cs="Times New Roman"/>
      <w:b/>
      <w:bCs/>
    </w:rPr>
  </w:style>
  <w:style w:type="paragraph" w:customStyle="1" w:styleId="Context">
    <w:name w:val="Context"/>
    <w:uiPriority w:val="99"/>
    <w:rsid w:val="00690BE3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character" w:customStyle="1" w:styleId="a5">
    <w:name w:val="Обычный (веб) Знак"/>
    <w:link w:val="a4"/>
    <w:uiPriority w:val="99"/>
    <w:locked/>
    <w:rsid w:val="00635200"/>
    <w:rPr>
      <w:rFonts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uiPriority w:val="99"/>
    <w:rsid w:val="00A408A2"/>
    <w:pPr>
      <w:suppressAutoHyphens/>
      <w:autoSpaceDE/>
      <w:autoSpaceDN/>
      <w:adjustRightInd/>
      <w:spacing w:after="120"/>
    </w:pPr>
    <w:rPr>
      <w:rFonts w:ascii="Arial" w:eastAsia="Arial Unicode MS" w:hAnsi="Arial" w:cs="Arial"/>
      <w:kern w:val="1"/>
      <w:sz w:val="24"/>
      <w:szCs w:val="24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A408A2"/>
    <w:rPr>
      <w:rFonts w:ascii="Arial" w:eastAsia="Arial Unicode MS" w:hAnsi="Arial" w:cs="Times New Roman"/>
      <w:kern w:val="1"/>
      <w:sz w:val="24"/>
      <w:lang w:val="ru-RU" w:eastAsia="en-US"/>
    </w:rPr>
  </w:style>
  <w:style w:type="character" w:customStyle="1" w:styleId="Pro-List1">
    <w:name w:val="Pro-List #1 Знак Знак Знак"/>
    <w:link w:val="Pro-List1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10">
    <w:name w:val="Pro-List #1 Знак Знак"/>
    <w:basedOn w:val="a"/>
    <w:link w:val="Pro-List1"/>
    <w:uiPriority w:val="99"/>
    <w:rsid w:val="00A408A2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hAnsi="Georgia"/>
      <w:sz w:val="24"/>
    </w:rPr>
  </w:style>
  <w:style w:type="character" w:customStyle="1" w:styleId="Pro-Gramma">
    <w:name w:val="Pro-Gramma Знак"/>
    <w:link w:val="Pro-Gramma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Gramma0">
    <w:name w:val="Pro-Gramma"/>
    <w:basedOn w:val="a"/>
    <w:link w:val="Pro-Gramma"/>
    <w:uiPriority w:val="99"/>
    <w:rsid w:val="00A408A2"/>
    <w:pPr>
      <w:widowControl/>
      <w:autoSpaceDE/>
      <w:autoSpaceDN/>
      <w:adjustRightInd/>
      <w:spacing w:before="120" w:line="288" w:lineRule="auto"/>
      <w:ind w:left="1134"/>
      <w:jc w:val="both"/>
    </w:pPr>
    <w:rPr>
      <w:rFonts w:ascii="Georgia" w:hAnsi="Georgia"/>
      <w:sz w:val="24"/>
    </w:rPr>
  </w:style>
  <w:style w:type="character" w:customStyle="1" w:styleId="Pro-List2">
    <w:name w:val="Pro-List #2 Знак Знак"/>
    <w:link w:val="Pro-List2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20">
    <w:name w:val="Pro-List #2 Знак"/>
    <w:basedOn w:val="a"/>
    <w:link w:val="Pro-List2"/>
    <w:uiPriority w:val="99"/>
    <w:rsid w:val="00A408A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hAnsi="Georgia"/>
      <w:sz w:val="24"/>
    </w:rPr>
  </w:style>
  <w:style w:type="paragraph" w:styleId="aa">
    <w:name w:val="List Paragraph"/>
    <w:basedOn w:val="a"/>
    <w:qFormat/>
    <w:rsid w:val="00CD6A80"/>
    <w:pPr>
      <w:widowControl/>
      <w:autoSpaceDE/>
      <w:autoSpaceDN/>
      <w:adjustRightInd/>
      <w:ind w:left="720"/>
    </w:pPr>
    <w:rPr>
      <w:sz w:val="28"/>
      <w:szCs w:val="28"/>
      <w:lang w:val="en-US" w:eastAsia="en-US"/>
    </w:rPr>
  </w:style>
  <w:style w:type="paragraph" w:styleId="ab">
    <w:name w:val="No Spacing"/>
    <w:uiPriority w:val="1"/>
    <w:qFormat/>
    <w:rsid w:val="0080245C"/>
    <w:pPr>
      <w:widowControl w:val="0"/>
      <w:autoSpaceDE w:val="0"/>
      <w:autoSpaceDN w:val="0"/>
      <w:adjustRightInd w:val="0"/>
    </w:pPr>
  </w:style>
  <w:style w:type="paragraph" w:styleId="2">
    <w:name w:val="Body Text 2"/>
    <w:basedOn w:val="a"/>
    <w:link w:val="20"/>
    <w:uiPriority w:val="99"/>
    <w:unhideWhenUsed/>
    <w:rsid w:val="00D93FB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3FB3"/>
    <w:rPr>
      <w:rFonts w:cs="Times New Roman"/>
      <w:sz w:val="20"/>
      <w:szCs w:val="20"/>
    </w:rPr>
  </w:style>
  <w:style w:type="paragraph" w:styleId="ac">
    <w:name w:val="Title"/>
    <w:basedOn w:val="a"/>
    <w:next w:val="ad"/>
    <w:link w:val="ae"/>
    <w:uiPriority w:val="10"/>
    <w:qFormat/>
    <w:rsid w:val="00D93FB3"/>
    <w:pPr>
      <w:widowControl/>
      <w:suppressAutoHyphens/>
      <w:autoSpaceDE/>
      <w:autoSpaceDN/>
      <w:adjustRightInd/>
      <w:ind w:firstLine="567"/>
      <w:jc w:val="center"/>
    </w:pPr>
    <w:rPr>
      <w:b/>
      <w:bCs/>
      <w:spacing w:val="20"/>
      <w:sz w:val="28"/>
      <w:lang w:eastAsia="ar-SA"/>
    </w:rPr>
  </w:style>
  <w:style w:type="character" w:customStyle="1" w:styleId="ae">
    <w:name w:val="Название Знак"/>
    <w:link w:val="ac"/>
    <w:uiPriority w:val="10"/>
    <w:locked/>
    <w:rsid w:val="00D93FB3"/>
    <w:rPr>
      <w:rFonts w:cs="Times New Roman"/>
      <w:b/>
      <w:bCs/>
      <w:spacing w:val="20"/>
      <w:sz w:val="20"/>
      <w:szCs w:val="20"/>
      <w:lang w:eastAsia="ar-SA" w:bidi="ar-SA"/>
    </w:rPr>
  </w:style>
  <w:style w:type="paragraph" w:customStyle="1" w:styleId="ConsPlusNonformat">
    <w:name w:val="ConsPlusNonformat"/>
    <w:rsid w:val="00D93FB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D93FB3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d">
    <w:name w:val="Subtitle"/>
    <w:basedOn w:val="a"/>
    <w:next w:val="a"/>
    <w:link w:val="af"/>
    <w:uiPriority w:val="11"/>
    <w:qFormat/>
    <w:rsid w:val="00D93FB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d"/>
    <w:uiPriority w:val="11"/>
    <w:locked/>
    <w:rsid w:val="00D93FB3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8B29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unhideWhenUsed/>
    <w:rsid w:val="008B29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link w:val="HTML"/>
    <w:semiHidden/>
    <w:rsid w:val="008B2996"/>
    <w:rPr>
      <w:rFonts w:ascii="Courier New" w:hAnsi="Courier New" w:cs="Courier New"/>
      <w:lang w:eastAsia="ar-SA"/>
    </w:rPr>
  </w:style>
  <w:style w:type="paragraph" w:customStyle="1" w:styleId="Style4">
    <w:name w:val="Style4"/>
    <w:basedOn w:val="a"/>
    <w:rsid w:val="008B2996"/>
    <w:pPr>
      <w:suppressAutoHyphens/>
      <w:autoSpaceDN/>
      <w:adjustRightInd/>
    </w:pPr>
    <w:rPr>
      <w:sz w:val="24"/>
      <w:szCs w:val="24"/>
      <w:lang w:eastAsia="ar-SA"/>
    </w:rPr>
  </w:style>
  <w:style w:type="paragraph" w:customStyle="1" w:styleId="11">
    <w:name w:val="Абзац списка1"/>
    <w:basedOn w:val="a"/>
    <w:rsid w:val="008B2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7">
    <w:name w:val="Font Style47"/>
    <w:rsid w:val="008B299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8B299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8pt">
    <w:name w:val="8pt"/>
    <w:rsid w:val="008B2996"/>
  </w:style>
  <w:style w:type="character" w:customStyle="1" w:styleId="apple-converted-space">
    <w:name w:val="apple-converted-space"/>
    <w:rsid w:val="008B2996"/>
  </w:style>
  <w:style w:type="paragraph" w:styleId="af0">
    <w:name w:val="footer"/>
    <w:basedOn w:val="a"/>
    <w:link w:val="af1"/>
    <w:rsid w:val="0035222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352228"/>
    <w:rPr>
      <w:sz w:val="24"/>
      <w:szCs w:val="24"/>
    </w:rPr>
  </w:style>
  <w:style w:type="character" w:styleId="af2">
    <w:name w:val="page number"/>
    <w:basedOn w:val="a0"/>
    <w:rsid w:val="00352228"/>
  </w:style>
  <w:style w:type="paragraph" w:customStyle="1" w:styleId="af3">
    <w:name w:val="Знак"/>
    <w:basedOn w:val="a"/>
    <w:rsid w:val="0035222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C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8B29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93FB3"/>
    <w:pPr>
      <w:keepNext/>
      <w:widowControl/>
      <w:tabs>
        <w:tab w:val="num" w:pos="1860"/>
      </w:tabs>
      <w:suppressAutoHyphens/>
      <w:autoSpaceDE/>
      <w:autoSpaceDN/>
      <w:adjustRightInd/>
      <w:spacing w:before="240" w:after="60"/>
      <w:ind w:left="18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D93FB3"/>
    <w:rPr>
      <w:rFonts w:ascii="Arial" w:hAnsi="Arial" w:cs="Arial"/>
      <w:b/>
      <w:bCs/>
      <w:sz w:val="26"/>
      <w:szCs w:val="26"/>
      <w:lang w:eastAsia="ar-SA"/>
    </w:rPr>
  </w:style>
  <w:style w:type="paragraph" w:customStyle="1" w:styleId="ConsTitle">
    <w:name w:val="ConsTitle"/>
    <w:uiPriority w:val="99"/>
    <w:rsid w:val="00230F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F835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6034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4607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5C3959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EB0590"/>
    <w:rPr>
      <w:rFonts w:cs="Times New Roman"/>
      <w:b/>
      <w:bCs/>
    </w:rPr>
  </w:style>
  <w:style w:type="paragraph" w:customStyle="1" w:styleId="Context">
    <w:name w:val="Context"/>
    <w:uiPriority w:val="99"/>
    <w:rsid w:val="00690BE3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character" w:customStyle="1" w:styleId="a5">
    <w:name w:val="Обычный (веб) Знак"/>
    <w:link w:val="a4"/>
    <w:uiPriority w:val="99"/>
    <w:locked/>
    <w:rsid w:val="00635200"/>
    <w:rPr>
      <w:rFonts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uiPriority w:val="99"/>
    <w:rsid w:val="00A408A2"/>
    <w:pPr>
      <w:suppressAutoHyphens/>
      <w:autoSpaceDE/>
      <w:autoSpaceDN/>
      <w:adjustRightInd/>
      <w:spacing w:after="120"/>
    </w:pPr>
    <w:rPr>
      <w:rFonts w:ascii="Arial" w:eastAsia="Arial Unicode MS" w:hAnsi="Arial" w:cs="Arial"/>
      <w:kern w:val="1"/>
      <w:sz w:val="24"/>
      <w:szCs w:val="24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A408A2"/>
    <w:rPr>
      <w:rFonts w:ascii="Arial" w:eastAsia="Arial Unicode MS" w:hAnsi="Arial" w:cs="Times New Roman"/>
      <w:kern w:val="1"/>
      <w:sz w:val="24"/>
      <w:lang w:val="ru-RU" w:eastAsia="en-US"/>
    </w:rPr>
  </w:style>
  <w:style w:type="character" w:customStyle="1" w:styleId="Pro-List1">
    <w:name w:val="Pro-List #1 Знак Знак Знак"/>
    <w:link w:val="Pro-List1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10">
    <w:name w:val="Pro-List #1 Знак Знак"/>
    <w:basedOn w:val="a"/>
    <w:link w:val="Pro-List1"/>
    <w:uiPriority w:val="99"/>
    <w:rsid w:val="00A408A2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hAnsi="Georgia"/>
      <w:sz w:val="24"/>
    </w:rPr>
  </w:style>
  <w:style w:type="character" w:customStyle="1" w:styleId="Pro-Gramma">
    <w:name w:val="Pro-Gramma Знак"/>
    <w:link w:val="Pro-Gramma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Gramma0">
    <w:name w:val="Pro-Gramma"/>
    <w:basedOn w:val="a"/>
    <w:link w:val="Pro-Gramma"/>
    <w:uiPriority w:val="99"/>
    <w:rsid w:val="00A408A2"/>
    <w:pPr>
      <w:widowControl/>
      <w:autoSpaceDE/>
      <w:autoSpaceDN/>
      <w:adjustRightInd/>
      <w:spacing w:before="120" w:line="288" w:lineRule="auto"/>
      <w:ind w:left="1134"/>
      <w:jc w:val="both"/>
    </w:pPr>
    <w:rPr>
      <w:rFonts w:ascii="Georgia" w:hAnsi="Georgia"/>
      <w:sz w:val="24"/>
    </w:rPr>
  </w:style>
  <w:style w:type="character" w:customStyle="1" w:styleId="Pro-List2">
    <w:name w:val="Pro-List #2 Знак Знак"/>
    <w:link w:val="Pro-List2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20">
    <w:name w:val="Pro-List #2 Знак"/>
    <w:basedOn w:val="a"/>
    <w:link w:val="Pro-List2"/>
    <w:uiPriority w:val="99"/>
    <w:rsid w:val="00A408A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hAnsi="Georgia"/>
      <w:sz w:val="24"/>
    </w:rPr>
  </w:style>
  <w:style w:type="paragraph" w:styleId="aa">
    <w:name w:val="List Paragraph"/>
    <w:basedOn w:val="a"/>
    <w:qFormat/>
    <w:rsid w:val="00CD6A80"/>
    <w:pPr>
      <w:widowControl/>
      <w:autoSpaceDE/>
      <w:autoSpaceDN/>
      <w:adjustRightInd/>
      <w:ind w:left="720"/>
    </w:pPr>
    <w:rPr>
      <w:sz w:val="28"/>
      <w:szCs w:val="28"/>
      <w:lang w:val="en-US" w:eastAsia="en-US"/>
    </w:rPr>
  </w:style>
  <w:style w:type="paragraph" w:styleId="ab">
    <w:name w:val="No Spacing"/>
    <w:uiPriority w:val="1"/>
    <w:qFormat/>
    <w:rsid w:val="0080245C"/>
    <w:pPr>
      <w:widowControl w:val="0"/>
      <w:autoSpaceDE w:val="0"/>
      <w:autoSpaceDN w:val="0"/>
      <w:adjustRightInd w:val="0"/>
    </w:pPr>
  </w:style>
  <w:style w:type="paragraph" w:styleId="2">
    <w:name w:val="Body Text 2"/>
    <w:basedOn w:val="a"/>
    <w:link w:val="20"/>
    <w:uiPriority w:val="99"/>
    <w:unhideWhenUsed/>
    <w:rsid w:val="00D93FB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3FB3"/>
    <w:rPr>
      <w:rFonts w:cs="Times New Roman"/>
      <w:sz w:val="20"/>
      <w:szCs w:val="20"/>
    </w:rPr>
  </w:style>
  <w:style w:type="paragraph" w:styleId="ac">
    <w:name w:val="Title"/>
    <w:basedOn w:val="a"/>
    <w:next w:val="ad"/>
    <w:link w:val="ae"/>
    <w:uiPriority w:val="10"/>
    <w:qFormat/>
    <w:rsid w:val="00D93FB3"/>
    <w:pPr>
      <w:widowControl/>
      <w:suppressAutoHyphens/>
      <w:autoSpaceDE/>
      <w:autoSpaceDN/>
      <w:adjustRightInd/>
      <w:ind w:firstLine="567"/>
      <w:jc w:val="center"/>
    </w:pPr>
    <w:rPr>
      <w:b/>
      <w:bCs/>
      <w:spacing w:val="20"/>
      <w:sz w:val="28"/>
      <w:lang w:eastAsia="ar-SA"/>
    </w:rPr>
  </w:style>
  <w:style w:type="character" w:customStyle="1" w:styleId="ae">
    <w:name w:val="Название Знак"/>
    <w:link w:val="ac"/>
    <w:uiPriority w:val="10"/>
    <w:locked/>
    <w:rsid w:val="00D93FB3"/>
    <w:rPr>
      <w:rFonts w:cs="Times New Roman"/>
      <w:b/>
      <w:bCs/>
      <w:spacing w:val="20"/>
      <w:sz w:val="20"/>
      <w:szCs w:val="20"/>
      <w:lang w:eastAsia="ar-SA" w:bidi="ar-SA"/>
    </w:rPr>
  </w:style>
  <w:style w:type="paragraph" w:customStyle="1" w:styleId="ConsPlusNonformat">
    <w:name w:val="ConsPlusNonformat"/>
    <w:rsid w:val="00D93FB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D93FB3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d">
    <w:name w:val="Subtitle"/>
    <w:basedOn w:val="a"/>
    <w:next w:val="a"/>
    <w:link w:val="af"/>
    <w:uiPriority w:val="11"/>
    <w:qFormat/>
    <w:rsid w:val="00D93FB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d"/>
    <w:uiPriority w:val="11"/>
    <w:locked/>
    <w:rsid w:val="00D93FB3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8B29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unhideWhenUsed/>
    <w:rsid w:val="008B29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link w:val="HTML"/>
    <w:semiHidden/>
    <w:rsid w:val="008B2996"/>
    <w:rPr>
      <w:rFonts w:ascii="Courier New" w:hAnsi="Courier New" w:cs="Courier New"/>
      <w:lang w:eastAsia="ar-SA"/>
    </w:rPr>
  </w:style>
  <w:style w:type="paragraph" w:customStyle="1" w:styleId="Style4">
    <w:name w:val="Style4"/>
    <w:basedOn w:val="a"/>
    <w:rsid w:val="008B2996"/>
    <w:pPr>
      <w:suppressAutoHyphens/>
      <w:autoSpaceDN/>
      <w:adjustRightInd/>
    </w:pPr>
    <w:rPr>
      <w:sz w:val="24"/>
      <w:szCs w:val="24"/>
      <w:lang w:eastAsia="ar-SA"/>
    </w:rPr>
  </w:style>
  <w:style w:type="paragraph" w:customStyle="1" w:styleId="11">
    <w:name w:val="Абзац списка1"/>
    <w:basedOn w:val="a"/>
    <w:rsid w:val="008B2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7">
    <w:name w:val="Font Style47"/>
    <w:rsid w:val="008B299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8B299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8pt">
    <w:name w:val="8pt"/>
    <w:rsid w:val="008B2996"/>
  </w:style>
  <w:style w:type="character" w:customStyle="1" w:styleId="apple-converted-space">
    <w:name w:val="apple-converted-space"/>
    <w:rsid w:val="008B2996"/>
  </w:style>
  <w:style w:type="paragraph" w:styleId="af0">
    <w:name w:val="footer"/>
    <w:basedOn w:val="a"/>
    <w:link w:val="af1"/>
    <w:rsid w:val="0035222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352228"/>
    <w:rPr>
      <w:sz w:val="24"/>
      <w:szCs w:val="24"/>
    </w:rPr>
  </w:style>
  <w:style w:type="character" w:styleId="af2">
    <w:name w:val="page number"/>
    <w:basedOn w:val="a0"/>
    <w:rsid w:val="00352228"/>
  </w:style>
  <w:style w:type="paragraph" w:customStyle="1" w:styleId="af3">
    <w:name w:val="Знак"/>
    <w:basedOn w:val="a"/>
    <w:rsid w:val="0035222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2;_&#1042;&#1086;&#1083;&#1086;&#1084;&#1091;\14.%20&#1087;&#1088;&#1077;&#1076;&#1086;&#1089;&#1090;&#1072;&#1074;&#1083;&#1077;&#1085;&#1080;&#1077;%20&#1089;&#1087;&#1086;&#1088;&#1090;&#1080;&#1085;&#1074;&#1077;&#1085;&#1090;&#1072;&#1088;&#1103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89C00-06D1-4CD7-967B-56C69238E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14. предоставление спортинвентаря</Template>
  <TotalTime>30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Постановлению</vt:lpstr>
    </vt:vector>
  </TitlesOfParts>
  <Company>Администрация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</dc:title>
  <dc:creator>Admin</dc:creator>
  <cp:lastModifiedBy>AdmPC</cp:lastModifiedBy>
  <cp:revision>4</cp:revision>
  <cp:lastPrinted>2010-10-21T13:11:00Z</cp:lastPrinted>
  <dcterms:created xsi:type="dcterms:W3CDTF">2014-04-07T07:48:00Z</dcterms:created>
  <dcterms:modified xsi:type="dcterms:W3CDTF">2014-06-16T08:43:00Z</dcterms:modified>
</cp:coreProperties>
</file>