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BA147A" w:rsidRDefault="00BA147A">
      <w:pPr>
        <w:tabs>
          <w:tab w:val="left" w:pos="2730"/>
        </w:tabs>
        <w:jc w:val="center"/>
        <w:rPr>
          <w:b/>
          <w:bCs/>
          <w:sz w:val="28"/>
          <w:szCs w:val="28"/>
          <w:lang w:val="ru-RU"/>
        </w:rPr>
      </w:pPr>
      <w:r>
        <w:rPr>
          <w:lang w:val="ru-RU"/>
        </w:rPr>
        <w:t xml:space="preserve">                                                                                                                                             </w:t>
      </w:r>
    </w:p>
    <w:p w:rsidR="00BA147A" w:rsidRDefault="00BA147A">
      <w:pPr>
        <w:tabs>
          <w:tab w:val="left" w:pos="2730"/>
        </w:tabs>
        <w:jc w:val="center"/>
        <w:rPr>
          <w:b/>
          <w:bCs/>
          <w:sz w:val="28"/>
          <w:szCs w:val="28"/>
          <w:lang w:val="ru-RU"/>
        </w:rPr>
      </w:pPr>
      <w:r w:rsidRPr="00AC7567">
        <w:rPr>
          <w:b/>
          <w:bCs/>
          <w:sz w:val="28"/>
          <w:szCs w:val="28"/>
          <w:lang w:val="ru-RU"/>
        </w:rPr>
        <w:t xml:space="preserve">Протокол </w:t>
      </w:r>
    </w:p>
    <w:p w:rsidR="00BA147A" w:rsidRPr="00AC7567" w:rsidRDefault="00BA147A">
      <w:pPr>
        <w:tabs>
          <w:tab w:val="left" w:pos="2730"/>
        </w:tabs>
        <w:jc w:val="center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заседания экспертной комиссии по рассмотрению инициативных предложений в рамках реализации проекта «Народный бюджет» в муниципальном образовании «</w:t>
      </w:r>
      <w:proofErr w:type="spellStart"/>
      <w:r>
        <w:rPr>
          <w:b/>
          <w:bCs/>
          <w:sz w:val="28"/>
          <w:szCs w:val="28"/>
          <w:lang w:val="ru-RU"/>
        </w:rPr>
        <w:t>Ледмозерское</w:t>
      </w:r>
      <w:proofErr w:type="spellEnd"/>
      <w:r>
        <w:rPr>
          <w:b/>
          <w:bCs/>
          <w:sz w:val="28"/>
          <w:szCs w:val="28"/>
          <w:lang w:val="ru-RU"/>
        </w:rPr>
        <w:t xml:space="preserve"> сельское поселение»</w:t>
      </w:r>
    </w:p>
    <w:p w:rsidR="00BA147A" w:rsidRPr="00AC7567" w:rsidRDefault="00BA147A">
      <w:pPr>
        <w:tabs>
          <w:tab w:val="left" w:pos="2730"/>
        </w:tabs>
        <w:jc w:val="center"/>
        <w:rPr>
          <w:b/>
          <w:bCs/>
          <w:lang w:val="ru-RU"/>
        </w:rPr>
      </w:pPr>
    </w:p>
    <w:p w:rsidR="00BA147A" w:rsidRDefault="00BA147A">
      <w:pPr>
        <w:pStyle w:val="2"/>
        <w:ind w:hanging="540"/>
        <w:rPr>
          <w:rFonts w:ascii="Times New Roman" w:hAnsi="Times New Roman" w:cs="Times New Roman"/>
          <w:sz w:val="24"/>
          <w:szCs w:val="24"/>
        </w:rPr>
      </w:pPr>
    </w:p>
    <w:p w:rsidR="00BA147A" w:rsidRDefault="00BA147A">
      <w:pPr>
        <w:jc w:val="both"/>
        <w:rPr>
          <w:lang w:val="ru-RU"/>
        </w:rPr>
      </w:pPr>
    </w:p>
    <w:p w:rsidR="00BA147A" w:rsidRPr="00AC7567" w:rsidRDefault="00BA147A">
      <w:pPr>
        <w:jc w:val="both"/>
        <w:rPr>
          <w:b/>
          <w:bCs/>
          <w:lang w:val="ru-RU"/>
        </w:rPr>
      </w:pPr>
      <w:r w:rsidRPr="00AC7567">
        <w:rPr>
          <w:b/>
          <w:bCs/>
          <w:lang w:val="ru-RU"/>
        </w:rPr>
        <w:t>1</w:t>
      </w:r>
      <w:r>
        <w:rPr>
          <w:b/>
          <w:bCs/>
          <w:lang w:val="ru-RU"/>
        </w:rPr>
        <w:t>6</w:t>
      </w:r>
      <w:r w:rsidRPr="00AC7567">
        <w:rPr>
          <w:b/>
          <w:bCs/>
          <w:lang w:val="ru-RU"/>
        </w:rPr>
        <w:t xml:space="preserve"> марта 202</w:t>
      </w:r>
      <w:r>
        <w:rPr>
          <w:b/>
          <w:bCs/>
          <w:lang w:val="ru-RU"/>
        </w:rPr>
        <w:t>1</w:t>
      </w:r>
      <w:r w:rsidRPr="00AC7567">
        <w:rPr>
          <w:b/>
          <w:bCs/>
          <w:lang w:val="ru-RU"/>
        </w:rPr>
        <w:t xml:space="preserve"> г.                                                                                                   </w:t>
      </w:r>
      <w:r>
        <w:rPr>
          <w:b/>
          <w:bCs/>
          <w:lang w:val="ru-RU"/>
        </w:rPr>
        <w:t xml:space="preserve">               п. </w:t>
      </w:r>
      <w:proofErr w:type="spellStart"/>
      <w:r>
        <w:rPr>
          <w:b/>
          <w:bCs/>
          <w:lang w:val="ru-RU"/>
        </w:rPr>
        <w:t>Ледмозеро</w:t>
      </w:r>
      <w:proofErr w:type="spellEnd"/>
    </w:p>
    <w:p w:rsidR="00BA147A" w:rsidRPr="00AC7567" w:rsidRDefault="00BA147A">
      <w:pPr>
        <w:tabs>
          <w:tab w:val="left" w:pos="1440"/>
        </w:tabs>
        <w:jc w:val="both"/>
        <w:rPr>
          <w:b/>
          <w:bCs/>
          <w:lang w:val="ru-RU"/>
        </w:rPr>
      </w:pPr>
    </w:p>
    <w:p w:rsidR="00BA147A" w:rsidRDefault="00BA147A" w:rsidP="000A3225">
      <w:pPr>
        <w:tabs>
          <w:tab w:val="left" w:pos="1440"/>
        </w:tabs>
        <w:jc w:val="center"/>
        <w:rPr>
          <w:b/>
          <w:bCs/>
          <w:lang w:val="ru-RU"/>
        </w:rPr>
      </w:pPr>
      <w:r>
        <w:rPr>
          <w:b/>
          <w:bCs/>
          <w:lang w:val="ru-RU"/>
        </w:rPr>
        <w:t>Председательствовал</w:t>
      </w:r>
    </w:p>
    <w:p w:rsidR="00BA147A" w:rsidRDefault="00BA147A" w:rsidP="000A3225">
      <w:pPr>
        <w:spacing w:line="360" w:lineRule="auto"/>
        <w:jc w:val="center"/>
        <w:rPr>
          <w:b/>
          <w:bCs/>
          <w:lang w:val="ru-RU"/>
        </w:rPr>
      </w:pPr>
      <w:r>
        <w:rPr>
          <w:b/>
          <w:bCs/>
          <w:lang w:val="ru-RU"/>
        </w:rPr>
        <w:t>Чурилина О.В.,</w:t>
      </w:r>
      <w:r w:rsidRPr="001B752C">
        <w:rPr>
          <w:lang w:val="ru-RU"/>
        </w:rPr>
        <w:t xml:space="preserve"> </w:t>
      </w:r>
      <w:r>
        <w:rPr>
          <w:lang w:val="ru-RU"/>
        </w:rPr>
        <w:t xml:space="preserve">глава администрации </w:t>
      </w:r>
      <w:proofErr w:type="spellStart"/>
      <w:r>
        <w:rPr>
          <w:lang w:val="ru-RU"/>
        </w:rPr>
        <w:t>Ледмозерского</w:t>
      </w:r>
      <w:proofErr w:type="spellEnd"/>
      <w:r>
        <w:rPr>
          <w:lang w:val="ru-RU"/>
        </w:rPr>
        <w:t xml:space="preserve"> сельского поселения</w:t>
      </w:r>
    </w:p>
    <w:p w:rsidR="00BA147A" w:rsidRDefault="00BA147A">
      <w:pPr>
        <w:tabs>
          <w:tab w:val="left" w:pos="1440"/>
        </w:tabs>
        <w:jc w:val="both"/>
        <w:rPr>
          <w:b/>
          <w:bCs/>
          <w:lang w:val="ru-RU"/>
        </w:rPr>
      </w:pPr>
    </w:p>
    <w:p w:rsidR="00BA147A" w:rsidRDefault="00BA147A">
      <w:pPr>
        <w:tabs>
          <w:tab w:val="left" w:pos="1440"/>
        </w:tabs>
        <w:jc w:val="both"/>
        <w:rPr>
          <w:lang w:val="ru-RU"/>
        </w:rPr>
      </w:pPr>
      <w:r>
        <w:rPr>
          <w:b/>
          <w:bCs/>
          <w:lang w:val="ru-RU"/>
        </w:rPr>
        <w:t>Присутствовали:</w:t>
      </w:r>
    </w:p>
    <w:p w:rsidR="00BA147A" w:rsidRDefault="00BA147A" w:rsidP="001433CF">
      <w:pPr>
        <w:spacing w:line="360" w:lineRule="auto"/>
        <w:jc w:val="both"/>
        <w:rPr>
          <w:lang w:val="ru-RU"/>
        </w:rPr>
      </w:pPr>
      <w:r>
        <w:rPr>
          <w:b/>
          <w:bCs/>
          <w:lang w:val="ru-RU"/>
        </w:rPr>
        <w:t xml:space="preserve">Бурак О.А. – </w:t>
      </w:r>
      <w:r>
        <w:rPr>
          <w:lang w:val="ru-RU"/>
        </w:rPr>
        <w:t>исполнительный директор Ассоциации «Совет муниципальных образований Республики Карелия»</w:t>
      </w:r>
    </w:p>
    <w:p w:rsidR="00BA147A" w:rsidRPr="001433CF" w:rsidRDefault="00BA147A" w:rsidP="001433CF">
      <w:pPr>
        <w:spacing w:line="360" w:lineRule="auto"/>
        <w:jc w:val="both"/>
        <w:rPr>
          <w:b/>
          <w:bCs/>
          <w:lang w:val="ru-RU"/>
        </w:rPr>
      </w:pPr>
      <w:proofErr w:type="spellStart"/>
      <w:r w:rsidRPr="001433CF">
        <w:rPr>
          <w:b/>
          <w:bCs/>
          <w:lang w:val="ru-RU"/>
        </w:rPr>
        <w:t>Кузичева</w:t>
      </w:r>
      <w:proofErr w:type="spellEnd"/>
      <w:r w:rsidRPr="001433CF">
        <w:rPr>
          <w:b/>
          <w:bCs/>
          <w:lang w:val="ru-RU"/>
        </w:rPr>
        <w:t xml:space="preserve"> И.В.</w:t>
      </w:r>
      <w:r>
        <w:rPr>
          <w:b/>
          <w:bCs/>
          <w:lang w:val="ru-RU"/>
        </w:rPr>
        <w:t xml:space="preserve"> - д</w:t>
      </w:r>
      <w:r>
        <w:rPr>
          <w:lang w:val="ru-RU"/>
        </w:rPr>
        <w:t>епутат Законодательного Собрания Республики Карелия</w:t>
      </w:r>
    </w:p>
    <w:p w:rsidR="00BA147A" w:rsidRPr="00517FF6" w:rsidRDefault="00BA147A" w:rsidP="001433CF">
      <w:pPr>
        <w:spacing w:line="360" w:lineRule="auto"/>
        <w:jc w:val="both"/>
        <w:rPr>
          <w:lang w:val="ru-RU"/>
        </w:rPr>
      </w:pPr>
      <w:r>
        <w:rPr>
          <w:b/>
          <w:bCs/>
          <w:lang w:val="ru-RU"/>
        </w:rPr>
        <w:t>Семёнов В.Н. – д</w:t>
      </w:r>
      <w:r>
        <w:rPr>
          <w:lang w:val="ru-RU"/>
        </w:rPr>
        <w:t>епутат Законодательного Собрания Республики Карелия</w:t>
      </w:r>
    </w:p>
    <w:p w:rsidR="00BA147A" w:rsidRDefault="00BA147A" w:rsidP="001433CF">
      <w:pPr>
        <w:spacing w:line="360" w:lineRule="auto"/>
        <w:jc w:val="both"/>
        <w:rPr>
          <w:lang w:val="ru-RU"/>
        </w:rPr>
      </w:pPr>
      <w:r w:rsidRPr="006836AA">
        <w:rPr>
          <w:b/>
          <w:bCs/>
          <w:lang w:val="ru-RU"/>
        </w:rPr>
        <w:t>Кошкина Н.В.</w:t>
      </w:r>
      <w:r>
        <w:rPr>
          <w:b/>
          <w:bCs/>
          <w:lang w:val="ru-RU"/>
        </w:rPr>
        <w:t xml:space="preserve"> – </w:t>
      </w:r>
      <w:r w:rsidRPr="006836AA">
        <w:rPr>
          <w:lang w:val="ru-RU"/>
        </w:rPr>
        <w:t>ведущий специалист</w:t>
      </w:r>
      <w:r>
        <w:rPr>
          <w:lang w:val="ru-RU"/>
        </w:rPr>
        <w:t xml:space="preserve"> Министерства национальной и региональной политики Республики Карелия</w:t>
      </w:r>
    </w:p>
    <w:p w:rsidR="00BA147A" w:rsidRDefault="00BA147A" w:rsidP="001433CF">
      <w:pPr>
        <w:spacing w:line="360" w:lineRule="auto"/>
        <w:jc w:val="both"/>
        <w:rPr>
          <w:lang w:val="ru-RU"/>
        </w:rPr>
      </w:pPr>
      <w:r>
        <w:rPr>
          <w:b/>
          <w:bCs/>
          <w:lang w:val="ru-RU"/>
        </w:rPr>
        <w:t xml:space="preserve">Кулакова Л.М. – </w:t>
      </w:r>
      <w:r>
        <w:rPr>
          <w:lang w:val="ru-RU"/>
        </w:rPr>
        <w:t xml:space="preserve">Председатель Общественной палаты Республики Карелия </w:t>
      </w:r>
    </w:p>
    <w:p w:rsidR="00BA147A" w:rsidRPr="001B752C" w:rsidRDefault="00BA147A" w:rsidP="000A3225">
      <w:pPr>
        <w:spacing w:line="360" w:lineRule="auto"/>
        <w:jc w:val="both"/>
        <w:rPr>
          <w:lang w:val="ru-RU"/>
        </w:rPr>
      </w:pPr>
      <w:r>
        <w:rPr>
          <w:b/>
          <w:bCs/>
          <w:lang w:val="ru-RU"/>
        </w:rPr>
        <w:t xml:space="preserve">Кириллов  Д.И. – </w:t>
      </w:r>
      <w:r w:rsidRPr="001433CF">
        <w:rPr>
          <w:lang w:val="ru-RU"/>
        </w:rPr>
        <w:t>зам.</w:t>
      </w:r>
      <w:r>
        <w:rPr>
          <w:b/>
          <w:bCs/>
          <w:lang w:val="ru-RU"/>
        </w:rPr>
        <w:t xml:space="preserve"> </w:t>
      </w:r>
      <w:r>
        <w:rPr>
          <w:lang w:val="ru-RU"/>
        </w:rPr>
        <w:t>главы администрации Муезерского муниципального района</w:t>
      </w:r>
    </w:p>
    <w:p w:rsidR="00BA147A" w:rsidRPr="001433CF" w:rsidRDefault="00BA147A">
      <w:pPr>
        <w:jc w:val="both"/>
        <w:rPr>
          <w:b/>
          <w:bCs/>
          <w:lang w:val="ru-RU"/>
        </w:rPr>
      </w:pPr>
      <w:proofErr w:type="spellStart"/>
      <w:r w:rsidRPr="001433CF">
        <w:rPr>
          <w:b/>
          <w:bCs/>
          <w:lang w:val="ru-RU"/>
        </w:rPr>
        <w:t>Сакович</w:t>
      </w:r>
      <w:proofErr w:type="spellEnd"/>
      <w:r w:rsidRPr="001433CF">
        <w:rPr>
          <w:b/>
          <w:bCs/>
          <w:lang w:val="ru-RU"/>
        </w:rPr>
        <w:t xml:space="preserve"> М.В.</w:t>
      </w:r>
      <w:r>
        <w:rPr>
          <w:b/>
          <w:bCs/>
          <w:lang w:val="ru-RU"/>
        </w:rPr>
        <w:t xml:space="preserve"> – </w:t>
      </w:r>
      <w:r w:rsidRPr="001433CF">
        <w:rPr>
          <w:lang w:val="ru-RU"/>
        </w:rPr>
        <w:t xml:space="preserve">председатель Совета ветеранов </w:t>
      </w:r>
      <w:proofErr w:type="spellStart"/>
      <w:r w:rsidRPr="001433CF">
        <w:rPr>
          <w:lang w:val="ru-RU"/>
        </w:rPr>
        <w:t>Ледмозерского</w:t>
      </w:r>
      <w:proofErr w:type="spellEnd"/>
      <w:r w:rsidRPr="001433CF">
        <w:rPr>
          <w:lang w:val="ru-RU"/>
        </w:rPr>
        <w:t xml:space="preserve"> сельского поселения</w:t>
      </w:r>
    </w:p>
    <w:p w:rsidR="00BA147A" w:rsidRDefault="00BA147A">
      <w:pPr>
        <w:jc w:val="both"/>
        <w:rPr>
          <w:lang w:val="ru-RU"/>
        </w:rPr>
      </w:pPr>
      <w:r>
        <w:rPr>
          <w:lang w:val="ru-RU"/>
        </w:rPr>
        <w:t xml:space="preserve">                                                                 </w:t>
      </w:r>
    </w:p>
    <w:p w:rsidR="00BA147A" w:rsidRDefault="00BA147A">
      <w:pPr>
        <w:jc w:val="center"/>
        <w:rPr>
          <w:b/>
          <w:bCs/>
          <w:lang w:val="ru-RU"/>
        </w:rPr>
      </w:pPr>
      <w:r>
        <w:rPr>
          <w:b/>
          <w:bCs/>
          <w:lang w:val="ru-RU"/>
        </w:rPr>
        <w:t>Повестка дня:</w:t>
      </w:r>
    </w:p>
    <w:p w:rsidR="00BA147A" w:rsidRPr="00272258" w:rsidRDefault="00BA147A">
      <w:pPr>
        <w:jc w:val="both"/>
        <w:rPr>
          <w:lang w:val="ru-RU"/>
        </w:rPr>
      </w:pPr>
    </w:p>
    <w:p w:rsidR="00BA147A" w:rsidRDefault="00BA147A" w:rsidP="00D9621D">
      <w:pPr>
        <w:jc w:val="both"/>
        <w:rPr>
          <w:lang w:val="ru-RU"/>
        </w:rPr>
      </w:pPr>
      <w:r>
        <w:rPr>
          <w:lang w:val="ru-RU"/>
        </w:rPr>
        <w:t>1.О допуске/</w:t>
      </w:r>
      <w:proofErr w:type="spellStart"/>
      <w:r>
        <w:rPr>
          <w:lang w:val="ru-RU"/>
        </w:rPr>
        <w:t>недопуске</w:t>
      </w:r>
      <w:proofErr w:type="spellEnd"/>
      <w:r>
        <w:rPr>
          <w:lang w:val="ru-RU"/>
        </w:rPr>
        <w:t xml:space="preserve"> инициативных предложений к участию в голосовании в рамках реализации проекта «Народный бюджет» в муниципальном образовании «</w:t>
      </w:r>
      <w:proofErr w:type="spellStart"/>
      <w:r>
        <w:rPr>
          <w:lang w:val="ru-RU"/>
        </w:rPr>
        <w:t>Ледмозерское</w:t>
      </w:r>
      <w:proofErr w:type="spellEnd"/>
      <w:r>
        <w:rPr>
          <w:lang w:val="ru-RU"/>
        </w:rPr>
        <w:t xml:space="preserve"> сельское поселение.</w:t>
      </w:r>
    </w:p>
    <w:p w:rsidR="00BA147A" w:rsidRDefault="00BA147A" w:rsidP="00D9621D">
      <w:pPr>
        <w:jc w:val="both"/>
        <w:rPr>
          <w:lang w:val="ru-RU"/>
        </w:rPr>
      </w:pPr>
    </w:p>
    <w:p w:rsidR="00BA147A" w:rsidRDefault="00BA147A" w:rsidP="00D9621D">
      <w:pPr>
        <w:jc w:val="both"/>
        <w:rPr>
          <w:lang w:val="ru-RU"/>
        </w:rPr>
      </w:pPr>
      <w:r>
        <w:rPr>
          <w:b/>
          <w:bCs/>
          <w:lang w:val="ru-RU"/>
        </w:rPr>
        <w:t>Слушали:</w:t>
      </w:r>
      <w:r>
        <w:rPr>
          <w:lang w:val="ru-RU"/>
        </w:rPr>
        <w:t xml:space="preserve"> Информацию главы </w:t>
      </w:r>
      <w:proofErr w:type="spellStart"/>
      <w:r>
        <w:rPr>
          <w:lang w:val="ru-RU"/>
        </w:rPr>
        <w:t>Ледмозерского</w:t>
      </w:r>
      <w:proofErr w:type="spellEnd"/>
      <w:r>
        <w:rPr>
          <w:lang w:val="ru-RU"/>
        </w:rPr>
        <w:t xml:space="preserve"> сельского поселения Чурилиной О.В. о поступивших инициативных предложениях от жителей поселения</w:t>
      </w:r>
      <w:r w:rsidRPr="007D0BB2">
        <w:rPr>
          <w:lang w:val="ru-RU"/>
        </w:rPr>
        <w:t xml:space="preserve"> </w:t>
      </w:r>
      <w:r>
        <w:rPr>
          <w:lang w:val="ru-RU"/>
        </w:rPr>
        <w:t>в рамках реализации проекта «Народный бюджет»:</w:t>
      </w:r>
    </w:p>
    <w:p w:rsidR="00BA147A" w:rsidRPr="008A37E3" w:rsidRDefault="00BA147A" w:rsidP="008A37E3">
      <w:pPr>
        <w:numPr>
          <w:ilvl w:val="0"/>
          <w:numId w:val="5"/>
        </w:numPr>
        <w:spacing w:before="240"/>
        <w:jc w:val="both"/>
        <w:rPr>
          <w:lang w:val="ru-RU"/>
        </w:rPr>
      </w:pPr>
      <w:r w:rsidRPr="00770CF7">
        <w:rPr>
          <w:lang w:val="ru-RU"/>
        </w:rPr>
        <w:t xml:space="preserve">Перевод светильников уличного освещения </w:t>
      </w:r>
      <w:r>
        <w:rPr>
          <w:lang w:val="ru-RU"/>
        </w:rPr>
        <w:t xml:space="preserve">в количестве 45 штук </w:t>
      </w:r>
      <w:r w:rsidRPr="00770CF7">
        <w:rPr>
          <w:lang w:val="ru-RU"/>
        </w:rPr>
        <w:t>на группу учета</w:t>
      </w:r>
      <w:r>
        <w:rPr>
          <w:lang w:val="ru-RU"/>
        </w:rPr>
        <w:t xml:space="preserve"> по ул. </w:t>
      </w:r>
      <w:r w:rsidRPr="008A37E3">
        <w:rPr>
          <w:color w:val="222222"/>
          <w:lang w:val="ru-RU"/>
        </w:rPr>
        <w:t xml:space="preserve">Мира, </w:t>
      </w:r>
      <w:proofErr w:type="spellStart"/>
      <w:r w:rsidRPr="008A37E3">
        <w:rPr>
          <w:color w:val="222222"/>
          <w:lang w:val="ru-RU"/>
        </w:rPr>
        <w:t>Антикайнена</w:t>
      </w:r>
      <w:proofErr w:type="spellEnd"/>
      <w:r w:rsidRPr="008A37E3">
        <w:rPr>
          <w:color w:val="222222"/>
          <w:lang w:val="ru-RU"/>
        </w:rPr>
        <w:t>, Победы, Подсочная, Гористая.</w:t>
      </w:r>
    </w:p>
    <w:p w:rsidR="00BA147A" w:rsidRPr="008A37E3" w:rsidRDefault="00BA147A" w:rsidP="0035125E">
      <w:pPr>
        <w:pStyle w:val="ConsPlusNonformat"/>
        <w:numPr>
          <w:ilvl w:val="0"/>
          <w:numId w:val="5"/>
        </w:numPr>
        <w:spacing w:before="240" w:after="240"/>
        <w:rPr>
          <w:rFonts w:ascii="Times New Roman" w:hAnsi="Times New Roman" w:cs="Times New Roman"/>
          <w:sz w:val="24"/>
          <w:szCs w:val="24"/>
        </w:rPr>
      </w:pPr>
      <w:r w:rsidRPr="008A37E3">
        <w:rPr>
          <w:rFonts w:ascii="Times New Roman" w:hAnsi="Times New Roman" w:cs="Times New Roman"/>
          <w:sz w:val="24"/>
          <w:szCs w:val="24"/>
        </w:rPr>
        <w:t xml:space="preserve">Капитальный ремонт наружных противопожарных </w:t>
      </w:r>
      <w:proofErr w:type="spellStart"/>
      <w:r w:rsidRPr="008A37E3">
        <w:rPr>
          <w:rFonts w:ascii="Times New Roman" w:hAnsi="Times New Roman" w:cs="Times New Roman"/>
          <w:sz w:val="24"/>
          <w:szCs w:val="24"/>
        </w:rPr>
        <w:t>водоисточников</w:t>
      </w:r>
      <w:proofErr w:type="spellEnd"/>
      <w:r w:rsidRPr="008A37E3">
        <w:rPr>
          <w:rFonts w:ascii="Times New Roman" w:hAnsi="Times New Roman" w:cs="Times New Roman"/>
          <w:sz w:val="24"/>
          <w:szCs w:val="24"/>
        </w:rPr>
        <w:t xml:space="preserve">: пожарных водоемов в </w:t>
      </w:r>
      <w:proofErr w:type="spellStart"/>
      <w:r w:rsidRPr="008A37E3">
        <w:rPr>
          <w:rFonts w:ascii="Times New Roman" w:hAnsi="Times New Roman" w:cs="Times New Roman"/>
          <w:sz w:val="24"/>
          <w:szCs w:val="24"/>
        </w:rPr>
        <w:t>п</w:t>
      </w:r>
      <w:proofErr w:type="gramStart"/>
      <w:r w:rsidRPr="008A37E3">
        <w:rPr>
          <w:rFonts w:ascii="Times New Roman" w:hAnsi="Times New Roman" w:cs="Times New Roman"/>
          <w:sz w:val="24"/>
          <w:szCs w:val="24"/>
        </w:rPr>
        <w:t>.Л</w:t>
      </w:r>
      <w:proofErr w:type="gramEnd"/>
      <w:r w:rsidRPr="008A37E3">
        <w:rPr>
          <w:rFonts w:ascii="Times New Roman" w:hAnsi="Times New Roman" w:cs="Times New Roman"/>
          <w:sz w:val="24"/>
          <w:szCs w:val="24"/>
        </w:rPr>
        <w:t>едмозеро</w:t>
      </w:r>
      <w:proofErr w:type="spellEnd"/>
      <w:r w:rsidRPr="008A37E3">
        <w:rPr>
          <w:rFonts w:ascii="Times New Roman" w:hAnsi="Times New Roman" w:cs="Times New Roman"/>
          <w:sz w:val="24"/>
          <w:szCs w:val="24"/>
        </w:rPr>
        <w:t xml:space="preserve">, пожарных пирсов в п.Тикша, </w:t>
      </w:r>
      <w:proofErr w:type="spellStart"/>
      <w:r w:rsidRPr="008A37E3">
        <w:rPr>
          <w:rFonts w:ascii="Times New Roman" w:hAnsi="Times New Roman" w:cs="Times New Roman"/>
          <w:sz w:val="24"/>
          <w:szCs w:val="24"/>
        </w:rPr>
        <w:t>д.Кимасозеро</w:t>
      </w:r>
      <w:proofErr w:type="spellEnd"/>
      <w:r w:rsidRPr="008A37E3">
        <w:rPr>
          <w:rFonts w:ascii="Times New Roman" w:hAnsi="Times New Roman" w:cs="Times New Roman"/>
          <w:sz w:val="24"/>
          <w:szCs w:val="24"/>
        </w:rPr>
        <w:t>.</w:t>
      </w:r>
    </w:p>
    <w:p w:rsidR="00BA147A" w:rsidRPr="0035125E" w:rsidRDefault="00BA147A" w:rsidP="0035125E">
      <w:pPr>
        <w:pStyle w:val="ConsPlusNonformat"/>
        <w:numPr>
          <w:ilvl w:val="0"/>
          <w:numId w:val="5"/>
        </w:numPr>
        <w:spacing w:after="240"/>
        <w:rPr>
          <w:rFonts w:ascii="Times New Roman" w:hAnsi="Times New Roman" w:cs="Times New Roman"/>
          <w:sz w:val="24"/>
          <w:szCs w:val="24"/>
        </w:rPr>
      </w:pPr>
      <w:r w:rsidRPr="0035125E">
        <w:rPr>
          <w:rFonts w:ascii="Times New Roman" w:hAnsi="Times New Roman" w:cs="Times New Roman"/>
          <w:sz w:val="24"/>
          <w:szCs w:val="24"/>
        </w:rPr>
        <w:t>Замена асфальтобетонного покрытия центральной дороги по ул.50 лет ВЛКСМ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5125E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35125E">
        <w:rPr>
          <w:rFonts w:ascii="Times New Roman" w:hAnsi="Times New Roman" w:cs="Times New Roman"/>
          <w:sz w:val="24"/>
          <w:szCs w:val="24"/>
        </w:rPr>
        <w:t>п</w:t>
      </w:r>
      <w:proofErr w:type="gramStart"/>
      <w:r w:rsidRPr="0035125E">
        <w:rPr>
          <w:rFonts w:ascii="Times New Roman" w:hAnsi="Times New Roman" w:cs="Times New Roman"/>
          <w:sz w:val="24"/>
          <w:szCs w:val="24"/>
        </w:rPr>
        <w:t>.Л</w:t>
      </w:r>
      <w:proofErr w:type="gramEnd"/>
      <w:r w:rsidRPr="0035125E">
        <w:rPr>
          <w:rFonts w:ascii="Times New Roman" w:hAnsi="Times New Roman" w:cs="Times New Roman"/>
          <w:sz w:val="24"/>
          <w:szCs w:val="24"/>
        </w:rPr>
        <w:t>едмозеро</w:t>
      </w:r>
      <w:proofErr w:type="spellEnd"/>
      <w:r w:rsidRPr="0035125E">
        <w:rPr>
          <w:rFonts w:ascii="Times New Roman" w:hAnsi="Times New Roman" w:cs="Times New Roman"/>
          <w:sz w:val="24"/>
          <w:szCs w:val="24"/>
        </w:rPr>
        <w:t>.</w:t>
      </w:r>
    </w:p>
    <w:p w:rsidR="00BA147A" w:rsidRPr="0084698C" w:rsidRDefault="00BA147A" w:rsidP="00697287">
      <w:pPr>
        <w:numPr>
          <w:ilvl w:val="0"/>
          <w:numId w:val="5"/>
        </w:numPr>
        <w:spacing w:after="240"/>
        <w:jc w:val="both"/>
        <w:rPr>
          <w:lang w:val="ru-RU"/>
        </w:rPr>
      </w:pPr>
      <w:r w:rsidRPr="0084698C">
        <w:rPr>
          <w:lang w:val="ru-RU"/>
        </w:rPr>
        <w:t xml:space="preserve">Устройство пешеходной дорожки </w:t>
      </w:r>
      <w:r>
        <w:rPr>
          <w:lang w:val="ru-RU"/>
        </w:rPr>
        <w:t>от школы</w:t>
      </w:r>
      <w:r w:rsidRPr="0084698C">
        <w:rPr>
          <w:lang w:val="ru-RU"/>
        </w:rPr>
        <w:t xml:space="preserve"> в </w:t>
      </w:r>
      <w:proofErr w:type="spellStart"/>
      <w:r w:rsidRPr="0084698C">
        <w:rPr>
          <w:lang w:val="ru-RU"/>
        </w:rPr>
        <w:t>п</w:t>
      </w:r>
      <w:proofErr w:type="gramStart"/>
      <w:r w:rsidRPr="0084698C">
        <w:rPr>
          <w:lang w:val="ru-RU"/>
        </w:rPr>
        <w:t>.Л</w:t>
      </w:r>
      <w:proofErr w:type="gramEnd"/>
      <w:r w:rsidRPr="0084698C">
        <w:rPr>
          <w:lang w:val="ru-RU"/>
        </w:rPr>
        <w:t>едмозеро</w:t>
      </w:r>
      <w:proofErr w:type="spellEnd"/>
      <w:r w:rsidRPr="0084698C">
        <w:rPr>
          <w:lang w:val="ru-RU"/>
        </w:rPr>
        <w:t xml:space="preserve"> до ул.Советска</w:t>
      </w:r>
      <w:r>
        <w:rPr>
          <w:lang w:val="ru-RU"/>
        </w:rPr>
        <w:t>я.</w:t>
      </w:r>
    </w:p>
    <w:p w:rsidR="00BA147A" w:rsidRPr="008A37E3" w:rsidRDefault="00BA147A" w:rsidP="00697287">
      <w:pPr>
        <w:numPr>
          <w:ilvl w:val="0"/>
          <w:numId w:val="5"/>
        </w:numPr>
        <w:spacing w:after="240"/>
        <w:jc w:val="both"/>
        <w:rPr>
          <w:lang w:val="ru-RU"/>
        </w:rPr>
      </w:pPr>
      <w:r w:rsidRPr="00697287">
        <w:rPr>
          <w:lang w:val="ru-RU"/>
        </w:rPr>
        <w:t xml:space="preserve">Замена центрального водопровода в </w:t>
      </w:r>
      <w:proofErr w:type="spellStart"/>
      <w:r w:rsidRPr="00697287">
        <w:rPr>
          <w:lang w:val="ru-RU"/>
        </w:rPr>
        <w:t>п</w:t>
      </w:r>
      <w:proofErr w:type="gramStart"/>
      <w:r w:rsidRPr="00697287">
        <w:rPr>
          <w:lang w:val="ru-RU"/>
        </w:rPr>
        <w:t>.Л</w:t>
      </w:r>
      <w:proofErr w:type="gramEnd"/>
      <w:r w:rsidRPr="00697287">
        <w:rPr>
          <w:lang w:val="ru-RU"/>
        </w:rPr>
        <w:t>едмозеро</w:t>
      </w:r>
      <w:proofErr w:type="spellEnd"/>
    </w:p>
    <w:p w:rsidR="00BA147A" w:rsidRPr="008A37E3" w:rsidRDefault="00BA147A" w:rsidP="0099440E">
      <w:pPr>
        <w:pStyle w:val="ConsPlusNonformat"/>
        <w:ind w:left="360"/>
        <w:rPr>
          <w:rFonts w:ascii="Times New Roman" w:hAnsi="Times New Roman" w:cs="Times New Roman"/>
          <w:sz w:val="24"/>
          <w:szCs w:val="24"/>
        </w:rPr>
      </w:pPr>
    </w:p>
    <w:p w:rsidR="00BA147A" w:rsidRPr="008A37E3" w:rsidRDefault="00BA147A" w:rsidP="008A37E3">
      <w:pPr>
        <w:ind w:left="720"/>
        <w:jc w:val="both"/>
        <w:rPr>
          <w:lang w:val="ru-RU"/>
        </w:rPr>
      </w:pPr>
    </w:p>
    <w:p w:rsidR="00BA147A" w:rsidRDefault="00BA147A" w:rsidP="00B05E08">
      <w:pPr>
        <w:spacing w:line="360" w:lineRule="auto"/>
        <w:jc w:val="both"/>
        <w:rPr>
          <w:b/>
          <w:bCs/>
          <w:lang w:val="ru-RU"/>
        </w:rPr>
      </w:pPr>
    </w:p>
    <w:p w:rsidR="00BA147A" w:rsidRPr="00B05E08" w:rsidRDefault="00BA147A" w:rsidP="00B05E08">
      <w:pPr>
        <w:spacing w:line="360" w:lineRule="auto"/>
        <w:jc w:val="both"/>
        <w:rPr>
          <w:b/>
          <w:bCs/>
          <w:lang w:val="ru-RU"/>
        </w:rPr>
      </w:pPr>
      <w:r w:rsidRPr="00B05E08">
        <w:rPr>
          <w:b/>
          <w:bCs/>
          <w:lang w:val="ru-RU"/>
        </w:rPr>
        <w:lastRenderedPageBreak/>
        <w:t>Решили:</w:t>
      </w:r>
    </w:p>
    <w:p w:rsidR="00BA147A" w:rsidRDefault="00BA147A" w:rsidP="007D0BB2">
      <w:pPr>
        <w:spacing w:line="360" w:lineRule="auto"/>
        <w:jc w:val="both"/>
        <w:rPr>
          <w:lang w:val="ru-RU"/>
        </w:rPr>
      </w:pPr>
    </w:p>
    <w:p w:rsidR="00BA147A" w:rsidRPr="00B05E08" w:rsidRDefault="00BA147A" w:rsidP="00A65E11">
      <w:pPr>
        <w:numPr>
          <w:ilvl w:val="0"/>
          <w:numId w:val="6"/>
        </w:numPr>
        <w:spacing w:line="360" w:lineRule="auto"/>
        <w:ind w:left="0" w:firstLine="360"/>
        <w:jc w:val="both"/>
        <w:rPr>
          <w:lang w:val="ru-RU"/>
        </w:rPr>
      </w:pPr>
      <w:r>
        <w:rPr>
          <w:lang w:val="ru-RU"/>
        </w:rPr>
        <w:t xml:space="preserve">Принять к сведению информацию главы </w:t>
      </w:r>
      <w:proofErr w:type="spellStart"/>
      <w:r>
        <w:rPr>
          <w:lang w:val="ru-RU"/>
        </w:rPr>
        <w:t>Ледмозерского</w:t>
      </w:r>
      <w:proofErr w:type="spellEnd"/>
      <w:r>
        <w:rPr>
          <w:lang w:val="ru-RU"/>
        </w:rPr>
        <w:t xml:space="preserve"> сельского поселения Чурилиной О.В.</w:t>
      </w:r>
      <w:r w:rsidRPr="00B05E08">
        <w:rPr>
          <w:lang w:val="ru-RU"/>
        </w:rPr>
        <w:t xml:space="preserve"> о поступивших инициативных предложениях от жителей поселения в рамках реализации проекта «Народный бюджет»</w:t>
      </w:r>
      <w:r>
        <w:rPr>
          <w:lang w:val="ru-RU"/>
        </w:rPr>
        <w:t>.</w:t>
      </w:r>
    </w:p>
    <w:p w:rsidR="00BA147A" w:rsidRPr="00697287" w:rsidRDefault="00BA147A" w:rsidP="00A65E11">
      <w:pPr>
        <w:numPr>
          <w:ilvl w:val="0"/>
          <w:numId w:val="6"/>
        </w:numPr>
        <w:spacing w:line="360" w:lineRule="auto"/>
        <w:ind w:left="0" w:firstLine="360"/>
        <w:jc w:val="both"/>
        <w:rPr>
          <w:lang w:val="ru-RU"/>
        </w:rPr>
      </w:pPr>
      <w:r>
        <w:rPr>
          <w:lang w:val="ru-RU"/>
        </w:rPr>
        <w:t xml:space="preserve">Допустить 4 </w:t>
      </w:r>
      <w:bookmarkStart w:id="0" w:name="_GoBack"/>
      <w:bookmarkEnd w:id="0"/>
      <w:r>
        <w:rPr>
          <w:lang w:val="ru-RU"/>
        </w:rPr>
        <w:t xml:space="preserve">поступившие инициативные предложения граждан к участию в голосовании в рамках реализации проекта </w:t>
      </w:r>
      <w:r w:rsidRPr="00B05E08">
        <w:rPr>
          <w:lang w:val="ru-RU"/>
        </w:rPr>
        <w:t>«Народный бюджет» в муниц</w:t>
      </w:r>
      <w:r>
        <w:rPr>
          <w:lang w:val="ru-RU"/>
        </w:rPr>
        <w:t>ипальном образовании «</w:t>
      </w:r>
      <w:proofErr w:type="spellStart"/>
      <w:r>
        <w:rPr>
          <w:lang w:val="ru-RU"/>
        </w:rPr>
        <w:t>Ледмозерское</w:t>
      </w:r>
      <w:proofErr w:type="spellEnd"/>
      <w:r w:rsidRPr="00B05E08">
        <w:rPr>
          <w:lang w:val="ru-RU"/>
        </w:rPr>
        <w:t xml:space="preserve"> сельское поселение</w:t>
      </w:r>
      <w:r>
        <w:rPr>
          <w:lang w:val="ru-RU"/>
        </w:rPr>
        <w:t>: 1.П</w:t>
      </w:r>
      <w:r w:rsidRPr="00770CF7">
        <w:rPr>
          <w:lang w:val="ru-RU"/>
        </w:rPr>
        <w:t>еревод светильников уличного освещения</w:t>
      </w:r>
      <w:r>
        <w:rPr>
          <w:lang w:val="ru-RU"/>
        </w:rPr>
        <w:t xml:space="preserve"> </w:t>
      </w:r>
      <w:r w:rsidRPr="00770CF7">
        <w:rPr>
          <w:lang w:val="ru-RU"/>
        </w:rPr>
        <w:t>на группу учета</w:t>
      </w:r>
      <w:r>
        <w:rPr>
          <w:lang w:val="ru-RU"/>
        </w:rPr>
        <w:t>. 2.</w:t>
      </w:r>
      <w:r w:rsidRPr="00697287">
        <w:rPr>
          <w:lang w:val="ru-RU"/>
        </w:rPr>
        <w:t xml:space="preserve"> Капитальный ремонт </w:t>
      </w:r>
      <w:proofErr w:type="gramStart"/>
      <w:r w:rsidRPr="00697287">
        <w:rPr>
          <w:lang w:val="ru-RU"/>
        </w:rPr>
        <w:t>наружных</w:t>
      </w:r>
      <w:proofErr w:type="gramEnd"/>
      <w:r w:rsidRPr="00697287">
        <w:rPr>
          <w:lang w:val="ru-RU"/>
        </w:rPr>
        <w:t xml:space="preserve"> противопожарных </w:t>
      </w:r>
      <w:proofErr w:type="spellStart"/>
      <w:r w:rsidRPr="00697287">
        <w:rPr>
          <w:lang w:val="ru-RU"/>
        </w:rPr>
        <w:t>водоисточников</w:t>
      </w:r>
      <w:proofErr w:type="spellEnd"/>
      <w:r>
        <w:rPr>
          <w:lang w:val="ru-RU"/>
        </w:rPr>
        <w:t xml:space="preserve">. 3. Замена асфальтобетонного покрытия центральной дороги </w:t>
      </w:r>
      <w:r w:rsidRPr="00697287">
        <w:rPr>
          <w:lang w:val="ru-RU"/>
        </w:rPr>
        <w:t xml:space="preserve">по ул.50 лет ВЛКСМ в </w:t>
      </w:r>
      <w:proofErr w:type="spellStart"/>
      <w:r w:rsidRPr="00697287">
        <w:rPr>
          <w:lang w:val="ru-RU"/>
        </w:rPr>
        <w:t>п</w:t>
      </w:r>
      <w:proofErr w:type="gramStart"/>
      <w:r w:rsidRPr="00697287">
        <w:rPr>
          <w:lang w:val="ru-RU"/>
        </w:rPr>
        <w:t>.Л</w:t>
      </w:r>
      <w:proofErr w:type="gramEnd"/>
      <w:r w:rsidRPr="00697287">
        <w:rPr>
          <w:lang w:val="ru-RU"/>
        </w:rPr>
        <w:t>едмозеро</w:t>
      </w:r>
      <w:proofErr w:type="spellEnd"/>
      <w:r>
        <w:rPr>
          <w:lang w:val="ru-RU"/>
        </w:rPr>
        <w:t xml:space="preserve">. 4. </w:t>
      </w:r>
      <w:r w:rsidRPr="0084698C">
        <w:rPr>
          <w:lang w:val="ru-RU"/>
        </w:rPr>
        <w:t xml:space="preserve">Устройство пешеходной дорожки к школе в </w:t>
      </w:r>
      <w:proofErr w:type="spellStart"/>
      <w:r w:rsidRPr="0084698C">
        <w:rPr>
          <w:lang w:val="ru-RU"/>
        </w:rPr>
        <w:t>п</w:t>
      </w:r>
      <w:proofErr w:type="gramStart"/>
      <w:r w:rsidRPr="0084698C">
        <w:rPr>
          <w:lang w:val="ru-RU"/>
        </w:rPr>
        <w:t>.Л</w:t>
      </w:r>
      <w:proofErr w:type="gramEnd"/>
      <w:r w:rsidRPr="0084698C">
        <w:rPr>
          <w:lang w:val="ru-RU"/>
        </w:rPr>
        <w:t>едмозеро</w:t>
      </w:r>
      <w:proofErr w:type="spellEnd"/>
      <w:r w:rsidRPr="0084698C">
        <w:rPr>
          <w:lang w:val="ru-RU"/>
        </w:rPr>
        <w:t xml:space="preserve"> до ул.Советска</w:t>
      </w:r>
      <w:r>
        <w:rPr>
          <w:lang w:val="ru-RU"/>
        </w:rPr>
        <w:t>я.</w:t>
      </w:r>
    </w:p>
    <w:p w:rsidR="00BA147A" w:rsidRPr="00B05E08" w:rsidRDefault="00BA147A" w:rsidP="00A65E11">
      <w:pPr>
        <w:numPr>
          <w:ilvl w:val="0"/>
          <w:numId w:val="6"/>
        </w:numPr>
        <w:spacing w:line="360" w:lineRule="auto"/>
        <w:ind w:left="0" w:firstLine="360"/>
        <w:jc w:val="both"/>
        <w:rPr>
          <w:lang w:val="ru-RU"/>
        </w:rPr>
      </w:pPr>
      <w:r>
        <w:rPr>
          <w:lang w:val="ru-RU"/>
        </w:rPr>
        <w:t xml:space="preserve">Не допустить 1 поступившее инициативное предложение к участию в голосовании в рамках реализации проекта </w:t>
      </w:r>
      <w:r w:rsidRPr="00B05E08">
        <w:rPr>
          <w:lang w:val="ru-RU"/>
        </w:rPr>
        <w:t>«Народный бюджет» в муниц</w:t>
      </w:r>
      <w:r>
        <w:rPr>
          <w:lang w:val="ru-RU"/>
        </w:rPr>
        <w:t>ипальном образовании «</w:t>
      </w:r>
      <w:proofErr w:type="spellStart"/>
      <w:r>
        <w:rPr>
          <w:lang w:val="ru-RU"/>
        </w:rPr>
        <w:t>Ледмозерское</w:t>
      </w:r>
      <w:proofErr w:type="spellEnd"/>
      <w:r w:rsidRPr="00B05E08">
        <w:rPr>
          <w:lang w:val="ru-RU"/>
        </w:rPr>
        <w:t xml:space="preserve"> сельское поселение</w:t>
      </w:r>
      <w:r>
        <w:rPr>
          <w:lang w:val="ru-RU"/>
        </w:rPr>
        <w:t xml:space="preserve"> по замене центрального водопровода в </w:t>
      </w:r>
      <w:proofErr w:type="spellStart"/>
      <w:r>
        <w:rPr>
          <w:lang w:val="ru-RU"/>
        </w:rPr>
        <w:t>п</w:t>
      </w:r>
      <w:proofErr w:type="gramStart"/>
      <w:r>
        <w:rPr>
          <w:lang w:val="ru-RU"/>
        </w:rPr>
        <w:t>.Л</w:t>
      </w:r>
      <w:proofErr w:type="gramEnd"/>
      <w:r>
        <w:rPr>
          <w:lang w:val="ru-RU"/>
        </w:rPr>
        <w:t>едмозеро</w:t>
      </w:r>
      <w:proofErr w:type="spellEnd"/>
      <w:r>
        <w:rPr>
          <w:lang w:val="ru-RU"/>
        </w:rPr>
        <w:t>, так как объекты водоснабжения и водоотведения находятся в муниципальной собственности администрации Муезерского муниципального района.</w:t>
      </w:r>
    </w:p>
    <w:p w:rsidR="00BA147A" w:rsidRDefault="00BA147A" w:rsidP="00A65E11">
      <w:pPr>
        <w:numPr>
          <w:ilvl w:val="0"/>
          <w:numId w:val="6"/>
        </w:numPr>
        <w:spacing w:line="360" w:lineRule="auto"/>
        <w:ind w:left="0" w:firstLine="360"/>
        <w:jc w:val="both"/>
        <w:rPr>
          <w:lang w:val="ru-RU"/>
        </w:rPr>
      </w:pPr>
      <w:r>
        <w:rPr>
          <w:lang w:val="ru-RU"/>
        </w:rPr>
        <w:t xml:space="preserve">Администрации </w:t>
      </w:r>
      <w:proofErr w:type="spellStart"/>
      <w:r>
        <w:rPr>
          <w:lang w:val="ru-RU"/>
        </w:rPr>
        <w:t>Ледмозерского</w:t>
      </w:r>
      <w:proofErr w:type="spellEnd"/>
      <w:r>
        <w:rPr>
          <w:lang w:val="ru-RU"/>
        </w:rPr>
        <w:t xml:space="preserve"> сельского поселения оказать содействие инициативным группам в доработке проектов, разработке </w:t>
      </w:r>
      <w:proofErr w:type="spellStart"/>
      <w:proofErr w:type="gramStart"/>
      <w:r>
        <w:rPr>
          <w:lang w:val="ru-RU"/>
        </w:rPr>
        <w:t>дизайн-проектов</w:t>
      </w:r>
      <w:proofErr w:type="spellEnd"/>
      <w:proofErr w:type="gramEnd"/>
      <w:r>
        <w:rPr>
          <w:lang w:val="ru-RU"/>
        </w:rPr>
        <w:t xml:space="preserve"> и направить вновь в экспертную комиссию. </w:t>
      </w:r>
    </w:p>
    <w:p w:rsidR="00BA147A" w:rsidRDefault="002F50D7" w:rsidP="00A65E11">
      <w:pPr>
        <w:spacing w:line="360" w:lineRule="auto"/>
        <w:ind w:firstLine="360"/>
        <w:jc w:val="right"/>
        <w:rPr>
          <w:lang w:val="ru-RU"/>
        </w:rPr>
      </w:pPr>
      <w:r>
        <w:rPr>
          <w:lang w:val="ru-RU"/>
        </w:rPr>
        <w:t>В срок – до 19</w:t>
      </w:r>
      <w:r w:rsidR="00BA147A">
        <w:rPr>
          <w:lang w:val="ru-RU"/>
        </w:rPr>
        <w:t xml:space="preserve"> марта 2021 года</w:t>
      </w:r>
    </w:p>
    <w:p w:rsidR="00BA147A" w:rsidRDefault="00BA147A" w:rsidP="00A65E11">
      <w:pPr>
        <w:numPr>
          <w:ilvl w:val="0"/>
          <w:numId w:val="6"/>
        </w:numPr>
        <w:spacing w:line="360" w:lineRule="auto"/>
        <w:ind w:left="0" w:firstLine="360"/>
        <w:jc w:val="both"/>
        <w:rPr>
          <w:lang w:val="ru-RU"/>
        </w:rPr>
      </w:pPr>
      <w:r>
        <w:rPr>
          <w:lang w:val="ru-RU"/>
        </w:rPr>
        <w:t xml:space="preserve">Провести информирование население через социальные сети, средства массовой информации и иные источники о проектах и голосовании через </w:t>
      </w:r>
      <w:r w:rsidRPr="00A65E11">
        <w:rPr>
          <w:lang w:val="ru-RU"/>
        </w:rPr>
        <w:t xml:space="preserve">Портал «Инициативное </w:t>
      </w:r>
      <w:proofErr w:type="spellStart"/>
      <w:r w:rsidRPr="00A65E11">
        <w:rPr>
          <w:lang w:val="ru-RU"/>
        </w:rPr>
        <w:t>бюджетирование</w:t>
      </w:r>
      <w:proofErr w:type="spellEnd"/>
      <w:r w:rsidRPr="00A65E11">
        <w:rPr>
          <w:lang w:val="ru-RU"/>
        </w:rPr>
        <w:t xml:space="preserve"> в Карелии»</w:t>
      </w:r>
      <w:r>
        <w:rPr>
          <w:lang w:val="ru-RU"/>
        </w:rPr>
        <w:t xml:space="preserve"> </w:t>
      </w:r>
      <w:hyperlink r:id="rId7" w:history="1">
        <w:r w:rsidRPr="00EB4C33">
          <w:rPr>
            <w:rStyle w:val="a8"/>
            <w:lang w:val="ru-RU"/>
          </w:rPr>
          <w:t>https://xn----7sbbgrnaabetoq4cya5d0ewd.xn--p1ai/</w:t>
        </w:r>
      </w:hyperlink>
      <w:r>
        <w:rPr>
          <w:lang w:val="ru-RU"/>
        </w:rPr>
        <w:t>.</w:t>
      </w:r>
    </w:p>
    <w:p w:rsidR="00BA147A" w:rsidRPr="00A74C5C" w:rsidRDefault="00BA147A" w:rsidP="00A65E11">
      <w:pPr>
        <w:spacing w:line="360" w:lineRule="auto"/>
        <w:ind w:left="360"/>
        <w:jc w:val="right"/>
        <w:rPr>
          <w:lang w:val="ru-RU"/>
        </w:rPr>
      </w:pPr>
      <w:r>
        <w:rPr>
          <w:lang w:val="ru-RU"/>
        </w:rPr>
        <w:t>В срок – до 1 апреля 2021 года</w:t>
      </w:r>
    </w:p>
    <w:p w:rsidR="00BA147A" w:rsidRDefault="00BA147A" w:rsidP="001E4D81">
      <w:pPr>
        <w:tabs>
          <w:tab w:val="left" w:pos="2130"/>
        </w:tabs>
        <w:rPr>
          <w:b/>
          <w:bCs/>
          <w:lang w:val="ru-RU"/>
        </w:rPr>
      </w:pPr>
    </w:p>
    <w:p w:rsidR="00BA147A" w:rsidRPr="001E4D81" w:rsidRDefault="00BA147A" w:rsidP="001E4D81">
      <w:pPr>
        <w:tabs>
          <w:tab w:val="left" w:pos="2130"/>
        </w:tabs>
        <w:rPr>
          <w:lang w:val="ru-RU"/>
        </w:rPr>
      </w:pPr>
      <w:r w:rsidRPr="001E4D81">
        <w:rPr>
          <w:b/>
          <w:bCs/>
          <w:lang w:val="ru-RU"/>
        </w:rPr>
        <w:t>Голосова</w:t>
      </w:r>
      <w:r>
        <w:rPr>
          <w:b/>
          <w:bCs/>
          <w:lang w:val="ru-RU"/>
        </w:rPr>
        <w:t>ли</w:t>
      </w:r>
      <w:r w:rsidRPr="001E4D81">
        <w:rPr>
          <w:b/>
          <w:bCs/>
          <w:lang w:val="ru-RU"/>
        </w:rPr>
        <w:t xml:space="preserve">: </w:t>
      </w:r>
      <w:r w:rsidRPr="001E4D81">
        <w:rPr>
          <w:lang w:val="ru-RU"/>
        </w:rPr>
        <w:t xml:space="preserve">                       </w:t>
      </w:r>
      <w:r>
        <w:rPr>
          <w:lang w:val="ru-RU"/>
        </w:rPr>
        <w:t xml:space="preserve">  </w:t>
      </w:r>
      <w:r w:rsidRPr="001E4D81">
        <w:rPr>
          <w:lang w:val="ru-RU"/>
        </w:rPr>
        <w:t xml:space="preserve">«за» </w:t>
      </w:r>
      <w:r>
        <w:rPr>
          <w:lang w:val="ru-RU"/>
        </w:rPr>
        <w:t>– 7 (семь</w:t>
      </w:r>
      <w:r w:rsidRPr="001E4D81">
        <w:rPr>
          <w:lang w:val="ru-RU"/>
        </w:rPr>
        <w:t>) единогласно</w:t>
      </w:r>
    </w:p>
    <w:p w:rsidR="00BA147A" w:rsidRPr="001E4D81" w:rsidRDefault="00BA147A" w:rsidP="001E4D81">
      <w:pPr>
        <w:tabs>
          <w:tab w:val="left" w:pos="3990"/>
        </w:tabs>
        <w:jc w:val="both"/>
        <w:rPr>
          <w:lang w:val="ru-RU"/>
        </w:rPr>
      </w:pPr>
      <w:r w:rsidRPr="001E4D81">
        <w:rPr>
          <w:lang w:val="ru-RU"/>
        </w:rPr>
        <w:t xml:space="preserve">                                                «против»</w:t>
      </w:r>
      <w:r>
        <w:rPr>
          <w:lang w:val="ru-RU"/>
        </w:rPr>
        <w:t xml:space="preserve"> –</w:t>
      </w:r>
      <w:r w:rsidRPr="001E4D81">
        <w:rPr>
          <w:lang w:val="ru-RU"/>
        </w:rPr>
        <w:t xml:space="preserve"> нет</w:t>
      </w:r>
    </w:p>
    <w:p w:rsidR="00BA147A" w:rsidRPr="001E4D81" w:rsidRDefault="00BA147A" w:rsidP="001E4D81">
      <w:pPr>
        <w:tabs>
          <w:tab w:val="left" w:pos="3990"/>
        </w:tabs>
        <w:jc w:val="both"/>
        <w:rPr>
          <w:lang w:val="ru-RU"/>
        </w:rPr>
      </w:pPr>
      <w:r w:rsidRPr="001E4D81">
        <w:rPr>
          <w:lang w:val="ru-RU"/>
        </w:rPr>
        <w:t xml:space="preserve">                                                «воздержались»</w:t>
      </w:r>
      <w:r>
        <w:rPr>
          <w:lang w:val="ru-RU"/>
        </w:rPr>
        <w:t xml:space="preserve"> –</w:t>
      </w:r>
      <w:r w:rsidRPr="001E4D81">
        <w:rPr>
          <w:lang w:val="ru-RU"/>
        </w:rPr>
        <w:t xml:space="preserve"> нет</w:t>
      </w:r>
    </w:p>
    <w:p w:rsidR="00BA147A" w:rsidRDefault="00BA147A" w:rsidP="001E4D81">
      <w:pPr>
        <w:spacing w:line="360" w:lineRule="auto"/>
        <w:jc w:val="both"/>
        <w:rPr>
          <w:lang w:val="ru-RU"/>
        </w:rPr>
      </w:pPr>
    </w:p>
    <w:p w:rsidR="00BA147A" w:rsidRDefault="00BA147A">
      <w:pPr>
        <w:jc w:val="both"/>
        <w:rPr>
          <w:lang w:val="ru-RU"/>
        </w:rPr>
      </w:pPr>
    </w:p>
    <w:p w:rsidR="00BA147A" w:rsidRDefault="00BA147A">
      <w:pPr>
        <w:jc w:val="both"/>
        <w:rPr>
          <w:lang w:val="ru-RU"/>
        </w:rPr>
      </w:pPr>
    </w:p>
    <w:p w:rsidR="00BA147A" w:rsidRDefault="00BA147A" w:rsidP="00AC7567">
      <w:pPr>
        <w:jc w:val="both"/>
        <w:rPr>
          <w:lang w:val="ru-RU"/>
        </w:rPr>
      </w:pPr>
      <w:r>
        <w:rPr>
          <w:lang w:val="ru-RU"/>
        </w:rPr>
        <w:t>Глава администрации</w:t>
      </w:r>
    </w:p>
    <w:p w:rsidR="00BA147A" w:rsidRDefault="00BA147A">
      <w:pPr>
        <w:jc w:val="both"/>
        <w:rPr>
          <w:lang w:val="ru-RU"/>
        </w:rPr>
      </w:pPr>
      <w:proofErr w:type="spellStart"/>
      <w:r>
        <w:rPr>
          <w:lang w:val="ru-RU"/>
        </w:rPr>
        <w:t>Ледмозерского</w:t>
      </w:r>
      <w:proofErr w:type="spellEnd"/>
      <w:r>
        <w:rPr>
          <w:lang w:val="ru-RU"/>
        </w:rPr>
        <w:t xml:space="preserve"> сельского поселения                                                                              О.В. Чурилина</w:t>
      </w:r>
    </w:p>
    <w:p w:rsidR="00BA147A" w:rsidRPr="00272258" w:rsidRDefault="00BA147A">
      <w:pPr>
        <w:jc w:val="right"/>
        <w:rPr>
          <w:lang w:val="ru-RU"/>
        </w:rPr>
      </w:pPr>
    </w:p>
    <w:sectPr w:rsidR="00BA147A" w:rsidRPr="00272258" w:rsidSect="00D35737">
      <w:headerReference w:type="default" r:id="rId8"/>
      <w:footerReference w:type="default" r:id="rId9"/>
      <w:pgSz w:w="11906" w:h="16838"/>
      <w:pgMar w:top="623" w:right="566" w:bottom="623" w:left="1361" w:header="567" w:footer="567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A147A" w:rsidRDefault="00BA147A">
      <w:r>
        <w:separator/>
      </w:r>
    </w:p>
  </w:endnote>
  <w:endnote w:type="continuationSeparator" w:id="1">
    <w:p w:rsidR="00BA147A" w:rsidRDefault="00BA14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000" w:usb2="00000000" w:usb3="00000000" w:csb0="0000009F" w:csb1="00000000"/>
  </w:font>
  <w:font w:name="PetersburgCTT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147A" w:rsidRDefault="00BA147A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A147A" w:rsidRDefault="00BA147A">
      <w:r>
        <w:separator/>
      </w:r>
    </w:p>
  </w:footnote>
  <w:footnote w:type="continuationSeparator" w:id="1">
    <w:p w:rsidR="00BA147A" w:rsidRDefault="00BA147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147A" w:rsidRDefault="00667856">
    <w:pPr>
      <w:pStyle w:val="af7"/>
      <w:ind w:right="360"/>
    </w:pPr>
    <w:r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60.95pt;margin-top:.05pt;width:5.5pt;height:13.25pt;z-index:251660288;mso-wrap-distance-left:0;mso-wrap-distance-right:0;mso-position-horizontal-relative:page" stroked="f">
          <v:fill opacity="0" color2="black"/>
          <v:textbox inset="0,0,0,0">
            <w:txbxContent>
              <w:p w:rsidR="00BA147A" w:rsidRDefault="00667856">
                <w:pPr>
                  <w:pStyle w:val="af7"/>
                </w:pPr>
                <w:r>
                  <w:rPr>
                    <w:rStyle w:val="a5"/>
                    <w:color w:val="FFFFFF"/>
                  </w:rPr>
                  <w:fldChar w:fldCharType="begin"/>
                </w:r>
                <w:r w:rsidR="00BA147A">
                  <w:rPr>
                    <w:rStyle w:val="a5"/>
                    <w:color w:val="FFFFFF"/>
                  </w:rPr>
                  <w:instrText xml:space="preserve"> PAGE </w:instrText>
                </w:r>
                <w:r>
                  <w:rPr>
                    <w:rStyle w:val="a5"/>
                    <w:color w:val="FFFFFF"/>
                  </w:rPr>
                  <w:fldChar w:fldCharType="separate"/>
                </w:r>
                <w:r w:rsidR="002F50D7">
                  <w:rPr>
                    <w:rStyle w:val="a5"/>
                    <w:noProof/>
                    <w:color w:val="FFFFFF"/>
                  </w:rPr>
                  <w:t>2</w:t>
                </w:r>
                <w:r>
                  <w:rPr>
                    <w:rStyle w:val="a5"/>
                    <w:color w:val="FFFFFF"/>
                  </w:rPr>
                  <w:fldChar w:fldCharType="end"/>
                </w:r>
              </w:p>
            </w:txbxContent>
          </v:textbox>
          <w10:wrap type="square" side="largest" anchorx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pStyle w:val="a"/>
      <w:lvlText w:val=""/>
      <w:lvlJc w:val="left"/>
      <w:pPr>
        <w:tabs>
          <w:tab w:val="num" w:pos="360"/>
        </w:tabs>
        <w:ind w:left="360" w:hanging="360"/>
      </w:pPr>
      <w:rPr>
        <w:rFonts w:ascii="Wingdings" w:hAnsi="Wingdings" w:cs="Wingdings"/>
      </w:rPr>
    </w:lvl>
  </w:abstractNum>
  <w:abstractNum w:abstractNumId="2">
    <w:nsid w:val="00000003"/>
    <w:multiLevelType w:val="multilevel"/>
    <w:tmpl w:val="00000003"/>
    <w:name w:val="WW8Num3"/>
    <w:lvl w:ilvl="0">
      <w:start w:val="18"/>
      <w:numFmt w:val="bullet"/>
      <w:pStyle w:val="30"/>
      <w:lvlText w:val="-"/>
      <w:lvlJc w:val="left"/>
      <w:pPr>
        <w:tabs>
          <w:tab w:val="num" w:pos="2055"/>
        </w:tabs>
        <w:ind w:left="2055" w:hanging="1155"/>
      </w:pPr>
      <w:rPr>
        <w:rFonts w:ascii="Times New Roman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cs="Wingdings"/>
      </w:r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none"/>
      <w:pStyle w:val="10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decimal"/>
      <w:lvlText w:val=".%2"/>
      <w:lvlJc w:val="left"/>
      <w:pPr>
        <w:tabs>
          <w:tab w:val="num" w:pos="720"/>
        </w:tabs>
        <w:ind w:left="357" w:hanging="357"/>
      </w:pPr>
    </w:lvl>
    <w:lvl w:ilvl="2">
      <w:start w:val="1"/>
      <w:numFmt w:val="decimal"/>
      <w:lvlText w:val="...........%2.%3."/>
      <w:lvlJc w:val="left"/>
      <w:pPr>
        <w:tabs>
          <w:tab w:val="num" w:pos="1077"/>
        </w:tabs>
        <w:ind w:left="737" w:hanging="38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2880" w:hanging="72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3600" w:hanging="72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4320" w:hanging="72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5040" w:hanging="72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5760" w:hanging="72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6480" w:hanging="720"/>
      </w:pPr>
    </w:lvl>
  </w:abstractNum>
  <w:abstractNum w:abstractNumId="4">
    <w:nsid w:val="148D237F"/>
    <w:multiLevelType w:val="hybridMultilevel"/>
    <w:tmpl w:val="F8FA4E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0104B4E"/>
    <w:multiLevelType w:val="hybridMultilevel"/>
    <w:tmpl w:val="683E9A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5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hdrShapeDefaults>
    <o:shapedefaults v:ext="edit" spidmax="2051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72258"/>
    <w:rsid w:val="000A3225"/>
    <w:rsid w:val="000C3572"/>
    <w:rsid w:val="001433CF"/>
    <w:rsid w:val="00156DB1"/>
    <w:rsid w:val="001A2662"/>
    <w:rsid w:val="001B752C"/>
    <w:rsid w:val="001E4D81"/>
    <w:rsid w:val="002247D2"/>
    <w:rsid w:val="00252544"/>
    <w:rsid w:val="00261E25"/>
    <w:rsid w:val="00272258"/>
    <w:rsid w:val="002C3BEA"/>
    <w:rsid w:val="002E4732"/>
    <w:rsid w:val="002F50D7"/>
    <w:rsid w:val="003230AE"/>
    <w:rsid w:val="0035125E"/>
    <w:rsid w:val="00382F19"/>
    <w:rsid w:val="003C629F"/>
    <w:rsid w:val="003D765D"/>
    <w:rsid w:val="00410845"/>
    <w:rsid w:val="00473510"/>
    <w:rsid w:val="00517FF6"/>
    <w:rsid w:val="00556859"/>
    <w:rsid w:val="00632F06"/>
    <w:rsid w:val="00667856"/>
    <w:rsid w:val="006836AA"/>
    <w:rsid w:val="0069602F"/>
    <w:rsid w:val="00696393"/>
    <w:rsid w:val="00697287"/>
    <w:rsid w:val="006C2A0F"/>
    <w:rsid w:val="0073327E"/>
    <w:rsid w:val="00770CF7"/>
    <w:rsid w:val="007D0BB2"/>
    <w:rsid w:val="007D201E"/>
    <w:rsid w:val="0084698C"/>
    <w:rsid w:val="0084760F"/>
    <w:rsid w:val="008825F7"/>
    <w:rsid w:val="008A37E3"/>
    <w:rsid w:val="00917C24"/>
    <w:rsid w:val="00927816"/>
    <w:rsid w:val="00956EF3"/>
    <w:rsid w:val="0099440E"/>
    <w:rsid w:val="009A7DC8"/>
    <w:rsid w:val="009F5D60"/>
    <w:rsid w:val="00A649D4"/>
    <w:rsid w:val="00A65E11"/>
    <w:rsid w:val="00A74C5C"/>
    <w:rsid w:val="00A96CA7"/>
    <w:rsid w:val="00AC7567"/>
    <w:rsid w:val="00B05E08"/>
    <w:rsid w:val="00B26850"/>
    <w:rsid w:val="00B62C1F"/>
    <w:rsid w:val="00BA147A"/>
    <w:rsid w:val="00BA47E8"/>
    <w:rsid w:val="00C06EEF"/>
    <w:rsid w:val="00C109E9"/>
    <w:rsid w:val="00C15F1B"/>
    <w:rsid w:val="00C50646"/>
    <w:rsid w:val="00D35737"/>
    <w:rsid w:val="00D649A8"/>
    <w:rsid w:val="00D9621D"/>
    <w:rsid w:val="00DE30BF"/>
    <w:rsid w:val="00E1784C"/>
    <w:rsid w:val="00E377EC"/>
    <w:rsid w:val="00E94370"/>
    <w:rsid w:val="00EB4C33"/>
    <w:rsid w:val="00F10222"/>
    <w:rsid w:val="00FF47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0">
    <w:name w:val="Normal"/>
    <w:qFormat/>
    <w:rsid w:val="00D35737"/>
    <w:pPr>
      <w:suppressAutoHyphens/>
    </w:pPr>
    <w:rPr>
      <w:sz w:val="24"/>
      <w:szCs w:val="24"/>
      <w:lang w:val="en-US" w:eastAsia="ar-SA"/>
    </w:rPr>
  </w:style>
  <w:style w:type="paragraph" w:styleId="1">
    <w:name w:val="heading 1"/>
    <w:basedOn w:val="a0"/>
    <w:next w:val="a0"/>
    <w:link w:val="11"/>
    <w:uiPriority w:val="99"/>
    <w:qFormat/>
    <w:rsid w:val="00D35737"/>
    <w:pPr>
      <w:keepNext/>
      <w:numPr>
        <w:numId w:val="1"/>
      </w:numPr>
      <w:ind w:left="0" w:firstLine="540"/>
      <w:jc w:val="both"/>
      <w:outlineLvl w:val="0"/>
    </w:pPr>
    <w:rPr>
      <w:b/>
      <w:bCs/>
      <w:lang w:val="ru-RU"/>
    </w:rPr>
  </w:style>
  <w:style w:type="paragraph" w:styleId="2">
    <w:name w:val="heading 2"/>
    <w:basedOn w:val="a0"/>
    <w:next w:val="a0"/>
    <w:link w:val="21"/>
    <w:uiPriority w:val="99"/>
    <w:qFormat/>
    <w:rsid w:val="00D35737"/>
    <w:pPr>
      <w:keepNext/>
      <w:numPr>
        <w:ilvl w:val="1"/>
        <w:numId w:val="1"/>
      </w:numPr>
      <w:autoSpaceDE w:val="0"/>
      <w:ind w:left="0" w:firstLine="485"/>
      <w:jc w:val="both"/>
      <w:outlineLvl w:val="1"/>
    </w:pPr>
    <w:rPr>
      <w:rFonts w:ascii="Arial" w:hAnsi="Arial" w:cs="Arial"/>
      <w:b/>
      <w:bCs/>
      <w:sz w:val="22"/>
      <w:szCs w:val="22"/>
      <w:lang w:val="ru-RU"/>
    </w:rPr>
  </w:style>
  <w:style w:type="paragraph" w:styleId="3">
    <w:name w:val="heading 3"/>
    <w:basedOn w:val="a0"/>
    <w:next w:val="a0"/>
    <w:link w:val="31"/>
    <w:uiPriority w:val="99"/>
    <w:qFormat/>
    <w:rsid w:val="00D35737"/>
    <w:pPr>
      <w:keepNext/>
      <w:numPr>
        <w:ilvl w:val="2"/>
        <w:numId w:val="1"/>
      </w:numPr>
      <w:autoSpaceDE w:val="0"/>
      <w:ind w:left="0" w:firstLine="540"/>
      <w:outlineLvl w:val="2"/>
    </w:pPr>
    <w:rPr>
      <w:rFonts w:ascii="Arial" w:hAnsi="Arial" w:cs="Arial"/>
      <w:b/>
      <w:bCs/>
      <w:sz w:val="20"/>
      <w:szCs w:val="20"/>
      <w:lang w:val="ru-RU"/>
    </w:rPr>
  </w:style>
  <w:style w:type="paragraph" w:styleId="4">
    <w:name w:val="heading 4"/>
    <w:basedOn w:val="a0"/>
    <w:next w:val="a0"/>
    <w:link w:val="40"/>
    <w:uiPriority w:val="99"/>
    <w:qFormat/>
    <w:rsid w:val="00D35737"/>
    <w:pPr>
      <w:keepNext/>
      <w:numPr>
        <w:ilvl w:val="3"/>
        <w:numId w:val="1"/>
      </w:numPr>
      <w:autoSpaceDE w:val="0"/>
      <w:ind w:left="0" w:firstLine="485"/>
      <w:jc w:val="both"/>
      <w:outlineLvl w:val="3"/>
    </w:pPr>
    <w:rPr>
      <w:b/>
      <w:bCs/>
      <w:lang w:val="ru-RU"/>
    </w:rPr>
  </w:style>
  <w:style w:type="paragraph" w:styleId="5">
    <w:name w:val="heading 5"/>
    <w:basedOn w:val="a0"/>
    <w:next w:val="a0"/>
    <w:link w:val="50"/>
    <w:uiPriority w:val="99"/>
    <w:qFormat/>
    <w:rsid w:val="00D35737"/>
    <w:pPr>
      <w:keepNext/>
      <w:numPr>
        <w:ilvl w:val="4"/>
        <w:numId w:val="1"/>
      </w:numPr>
      <w:spacing w:before="240" w:after="60"/>
      <w:ind w:left="0" w:firstLine="567"/>
      <w:outlineLvl w:val="4"/>
    </w:pPr>
    <w:rPr>
      <w:rFonts w:ascii="Arial Narrow" w:hAnsi="Arial Narrow" w:cs="Arial Narrow"/>
      <w:sz w:val="28"/>
      <w:szCs w:val="28"/>
      <w:lang w:val="ru-RU"/>
    </w:rPr>
  </w:style>
  <w:style w:type="paragraph" w:styleId="6">
    <w:name w:val="heading 6"/>
    <w:basedOn w:val="a0"/>
    <w:next w:val="a0"/>
    <w:link w:val="60"/>
    <w:uiPriority w:val="99"/>
    <w:qFormat/>
    <w:rsid w:val="00D35737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link w:val="70"/>
    <w:uiPriority w:val="99"/>
    <w:qFormat/>
    <w:rsid w:val="00D35737"/>
    <w:pPr>
      <w:numPr>
        <w:ilvl w:val="6"/>
        <w:numId w:val="1"/>
      </w:numPr>
      <w:spacing w:before="240" w:after="60"/>
      <w:outlineLvl w:val="6"/>
    </w:pPr>
  </w:style>
  <w:style w:type="paragraph" w:styleId="8">
    <w:name w:val="heading 8"/>
    <w:basedOn w:val="a0"/>
    <w:next w:val="a0"/>
    <w:link w:val="80"/>
    <w:uiPriority w:val="99"/>
    <w:qFormat/>
    <w:rsid w:val="00D35737"/>
    <w:pPr>
      <w:numPr>
        <w:ilvl w:val="7"/>
        <w:numId w:val="1"/>
      </w:numPr>
      <w:tabs>
        <w:tab w:val="left" w:pos="0"/>
      </w:tabs>
      <w:spacing w:before="240" w:after="60"/>
      <w:ind w:left="5760" w:hanging="720"/>
      <w:jc w:val="both"/>
      <w:outlineLvl w:val="7"/>
    </w:pPr>
    <w:rPr>
      <w:rFonts w:ascii="PetersburgCTT" w:hAnsi="PetersburgCTT" w:cs="PetersburgCTT"/>
      <w:i/>
      <w:iCs/>
      <w:sz w:val="22"/>
      <w:szCs w:val="22"/>
      <w:lang w:val="ru-RU"/>
    </w:rPr>
  </w:style>
  <w:style w:type="paragraph" w:styleId="9">
    <w:name w:val="heading 9"/>
    <w:basedOn w:val="a0"/>
    <w:next w:val="a0"/>
    <w:link w:val="90"/>
    <w:uiPriority w:val="99"/>
    <w:qFormat/>
    <w:rsid w:val="00D35737"/>
    <w:pPr>
      <w:numPr>
        <w:ilvl w:val="8"/>
        <w:numId w:val="1"/>
      </w:numPr>
      <w:tabs>
        <w:tab w:val="left" w:pos="0"/>
      </w:tabs>
      <w:spacing w:before="240" w:after="60"/>
      <w:ind w:left="6480" w:hanging="720"/>
      <w:jc w:val="both"/>
      <w:outlineLvl w:val="8"/>
    </w:pPr>
    <w:rPr>
      <w:rFonts w:ascii="PetersburgCTT" w:hAnsi="PetersburgCTT" w:cs="PetersburgCTT"/>
      <w:i/>
      <w:iCs/>
      <w:sz w:val="18"/>
      <w:szCs w:val="18"/>
      <w:lang w:val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1"/>
    <w:basedOn w:val="a1"/>
    <w:link w:val="1"/>
    <w:uiPriority w:val="9"/>
    <w:rsid w:val="001C5E0A"/>
    <w:rPr>
      <w:rFonts w:asciiTheme="majorHAnsi" w:eastAsiaTheme="majorEastAsia" w:hAnsiTheme="majorHAnsi" w:cstheme="majorBidi"/>
      <w:b/>
      <w:bCs/>
      <w:kern w:val="32"/>
      <w:sz w:val="32"/>
      <w:szCs w:val="32"/>
      <w:lang w:val="en-US" w:eastAsia="ar-SA"/>
    </w:rPr>
  </w:style>
  <w:style w:type="character" w:customStyle="1" w:styleId="21">
    <w:name w:val="Заголовок 2 Знак1"/>
    <w:basedOn w:val="a1"/>
    <w:link w:val="2"/>
    <w:uiPriority w:val="9"/>
    <w:semiHidden/>
    <w:rsid w:val="001C5E0A"/>
    <w:rPr>
      <w:rFonts w:asciiTheme="majorHAnsi" w:eastAsiaTheme="majorEastAsia" w:hAnsiTheme="majorHAnsi" w:cstheme="majorBidi"/>
      <w:b/>
      <w:bCs/>
      <w:i/>
      <w:iCs/>
      <w:sz w:val="28"/>
      <w:szCs w:val="28"/>
      <w:lang w:val="en-US" w:eastAsia="ar-SA"/>
    </w:rPr>
  </w:style>
  <w:style w:type="character" w:customStyle="1" w:styleId="31">
    <w:name w:val="Заголовок 3 Знак"/>
    <w:basedOn w:val="a1"/>
    <w:link w:val="3"/>
    <w:uiPriority w:val="9"/>
    <w:semiHidden/>
    <w:rsid w:val="001C5E0A"/>
    <w:rPr>
      <w:rFonts w:asciiTheme="majorHAnsi" w:eastAsiaTheme="majorEastAsia" w:hAnsiTheme="majorHAnsi" w:cstheme="majorBidi"/>
      <w:b/>
      <w:bCs/>
      <w:sz w:val="26"/>
      <w:szCs w:val="26"/>
      <w:lang w:val="en-US" w:eastAsia="ar-SA"/>
    </w:rPr>
  </w:style>
  <w:style w:type="character" w:customStyle="1" w:styleId="40">
    <w:name w:val="Заголовок 4 Знак"/>
    <w:basedOn w:val="a1"/>
    <w:link w:val="4"/>
    <w:uiPriority w:val="9"/>
    <w:semiHidden/>
    <w:rsid w:val="001C5E0A"/>
    <w:rPr>
      <w:rFonts w:asciiTheme="minorHAnsi" w:eastAsiaTheme="minorEastAsia" w:hAnsiTheme="minorHAnsi" w:cstheme="minorBidi"/>
      <w:b/>
      <w:bCs/>
      <w:sz w:val="28"/>
      <w:szCs w:val="28"/>
      <w:lang w:val="en-US" w:eastAsia="ar-SA"/>
    </w:rPr>
  </w:style>
  <w:style w:type="character" w:customStyle="1" w:styleId="50">
    <w:name w:val="Заголовок 5 Знак"/>
    <w:basedOn w:val="a1"/>
    <w:link w:val="5"/>
    <w:uiPriority w:val="9"/>
    <w:semiHidden/>
    <w:rsid w:val="001C5E0A"/>
    <w:rPr>
      <w:rFonts w:asciiTheme="minorHAnsi" w:eastAsiaTheme="minorEastAsia" w:hAnsiTheme="minorHAnsi" w:cstheme="minorBidi"/>
      <w:b/>
      <w:bCs/>
      <w:i/>
      <w:iCs/>
      <w:sz w:val="26"/>
      <w:szCs w:val="26"/>
      <w:lang w:val="en-US" w:eastAsia="ar-SA"/>
    </w:rPr>
  </w:style>
  <w:style w:type="character" w:customStyle="1" w:styleId="60">
    <w:name w:val="Заголовок 6 Знак"/>
    <w:basedOn w:val="a1"/>
    <w:link w:val="6"/>
    <w:uiPriority w:val="9"/>
    <w:semiHidden/>
    <w:rsid w:val="001C5E0A"/>
    <w:rPr>
      <w:rFonts w:asciiTheme="minorHAnsi" w:eastAsiaTheme="minorEastAsia" w:hAnsiTheme="minorHAnsi" w:cstheme="minorBidi"/>
      <w:b/>
      <w:bCs/>
      <w:lang w:val="en-US" w:eastAsia="ar-SA"/>
    </w:rPr>
  </w:style>
  <w:style w:type="character" w:customStyle="1" w:styleId="70">
    <w:name w:val="Заголовок 7 Знак"/>
    <w:basedOn w:val="a1"/>
    <w:link w:val="7"/>
    <w:uiPriority w:val="9"/>
    <w:semiHidden/>
    <w:rsid w:val="001C5E0A"/>
    <w:rPr>
      <w:rFonts w:asciiTheme="minorHAnsi" w:eastAsiaTheme="minorEastAsia" w:hAnsiTheme="minorHAnsi" w:cstheme="minorBidi"/>
      <w:sz w:val="24"/>
      <w:szCs w:val="24"/>
      <w:lang w:val="en-US" w:eastAsia="ar-SA"/>
    </w:rPr>
  </w:style>
  <w:style w:type="character" w:customStyle="1" w:styleId="80">
    <w:name w:val="Заголовок 8 Знак"/>
    <w:basedOn w:val="a1"/>
    <w:link w:val="8"/>
    <w:uiPriority w:val="9"/>
    <w:semiHidden/>
    <w:rsid w:val="001C5E0A"/>
    <w:rPr>
      <w:rFonts w:asciiTheme="minorHAnsi" w:eastAsiaTheme="minorEastAsia" w:hAnsiTheme="minorHAnsi" w:cstheme="minorBidi"/>
      <w:i/>
      <w:iCs/>
      <w:sz w:val="24"/>
      <w:szCs w:val="24"/>
      <w:lang w:val="en-US" w:eastAsia="ar-SA"/>
    </w:rPr>
  </w:style>
  <w:style w:type="character" w:customStyle="1" w:styleId="90">
    <w:name w:val="Заголовок 9 Знак"/>
    <w:basedOn w:val="a1"/>
    <w:link w:val="9"/>
    <w:uiPriority w:val="9"/>
    <w:semiHidden/>
    <w:rsid w:val="001C5E0A"/>
    <w:rPr>
      <w:rFonts w:asciiTheme="majorHAnsi" w:eastAsiaTheme="majorEastAsia" w:hAnsiTheme="majorHAnsi" w:cstheme="majorBidi"/>
      <w:lang w:val="en-US" w:eastAsia="ar-SA"/>
    </w:rPr>
  </w:style>
  <w:style w:type="character" w:customStyle="1" w:styleId="WW8Num2z0">
    <w:name w:val="WW8Num2z0"/>
    <w:uiPriority w:val="99"/>
    <w:rsid w:val="00D35737"/>
    <w:rPr>
      <w:rFonts w:ascii="Courier New" w:hAnsi="Courier New" w:cs="Courier New"/>
    </w:rPr>
  </w:style>
  <w:style w:type="character" w:customStyle="1" w:styleId="WW8Num3z0">
    <w:name w:val="WW8Num3z0"/>
    <w:uiPriority w:val="99"/>
    <w:rsid w:val="00D35737"/>
    <w:rPr>
      <w:rFonts w:ascii="Times New Roman" w:hAnsi="Times New Roman" w:cs="Times New Roman"/>
    </w:rPr>
  </w:style>
  <w:style w:type="character" w:customStyle="1" w:styleId="WW8Num3z1">
    <w:name w:val="WW8Num3z1"/>
    <w:uiPriority w:val="99"/>
    <w:rsid w:val="00D35737"/>
    <w:rPr>
      <w:rFonts w:ascii="Courier New" w:hAnsi="Courier New" w:cs="Courier New"/>
    </w:rPr>
  </w:style>
  <w:style w:type="character" w:customStyle="1" w:styleId="WW8Num3z2">
    <w:name w:val="WW8Num3z2"/>
    <w:uiPriority w:val="99"/>
    <w:rsid w:val="00D35737"/>
    <w:rPr>
      <w:rFonts w:ascii="Wingdings" w:hAnsi="Wingdings" w:cs="Wingdings"/>
    </w:rPr>
  </w:style>
  <w:style w:type="character" w:customStyle="1" w:styleId="WW8Num3z3">
    <w:name w:val="WW8Num3z3"/>
    <w:uiPriority w:val="99"/>
    <w:rsid w:val="00D35737"/>
    <w:rPr>
      <w:rFonts w:ascii="Symbol" w:hAnsi="Symbol" w:cs="Symbol"/>
    </w:rPr>
  </w:style>
  <w:style w:type="character" w:customStyle="1" w:styleId="Absatz-Standardschriftart">
    <w:name w:val="Absatz-Standardschriftart"/>
    <w:uiPriority w:val="99"/>
    <w:rsid w:val="00D35737"/>
  </w:style>
  <w:style w:type="character" w:customStyle="1" w:styleId="WW-Absatz-Standardschriftart">
    <w:name w:val="WW-Absatz-Standardschriftart"/>
    <w:uiPriority w:val="99"/>
    <w:rsid w:val="00D35737"/>
  </w:style>
  <w:style w:type="character" w:customStyle="1" w:styleId="WW-Absatz-Standardschriftart1">
    <w:name w:val="WW-Absatz-Standardschriftart1"/>
    <w:uiPriority w:val="99"/>
    <w:rsid w:val="00D35737"/>
  </w:style>
  <w:style w:type="character" w:customStyle="1" w:styleId="WW-Absatz-Standardschriftart11">
    <w:name w:val="WW-Absatz-Standardschriftart11"/>
    <w:uiPriority w:val="99"/>
    <w:rsid w:val="00D35737"/>
  </w:style>
  <w:style w:type="character" w:customStyle="1" w:styleId="WW-Absatz-Standardschriftart111">
    <w:name w:val="WW-Absatz-Standardschriftart111"/>
    <w:uiPriority w:val="99"/>
    <w:rsid w:val="00D35737"/>
  </w:style>
  <w:style w:type="character" w:customStyle="1" w:styleId="WW-Absatz-Standardschriftart1111">
    <w:name w:val="WW-Absatz-Standardschriftart1111"/>
    <w:uiPriority w:val="99"/>
    <w:rsid w:val="00D35737"/>
  </w:style>
  <w:style w:type="character" w:customStyle="1" w:styleId="WW-Absatz-Standardschriftart11111">
    <w:name w:val="WW-Absatz-Standardschriftart11111"/>
    <w:uiPriority w:val="99"/>
    <w:rsid w:val="00D35737"/>
  </w:style>
  <w:style w:type="character" w:customStyle="1" w:styleId="WW-Absatz-Standardschriftart111111">
    <w:name w:val="WW-Absatz-Standardschriftart111111"/>
    <w:uiPriority w:val="99"/>
    <w:rsid w:val="00D35737"/>
  </w:style>
  <w:style w:type="character" w:customStyle="1" w:styleId="WW-Absatz-Standardschriftart1111111">
    <w:name w:val="WW-Absatz-Standardschriftart1111111"/>
    <w:uiPriority w:val="99"/>
    <w:rsid w:val="00D35737"/>
  </w:style>
  <w:style w:type="character" w:customStyle="1" w:styleId="WW-Absatz-Standardschriftart11111111">
    <w:name w:val="WW-Absatz-Standardschriftart11111111"/>
    <w:uiPriority w:val="99"/>
    <w:rsid w:val="00D35737"/>
  </w:style>
  <w:style w:type="character" w:customStyle="1" w:styleId="WW8Num1z0">
    <w:name w:val="WW8Num1z0"/>
    <w:uiPriority w:val="99"/>
    <w:rsid w:val="00D35737"/>
    <w:rPr>
      <w:rFonts w:ascii="Times New Roman" w:hAnsi="Times New Roman" w:cs="Times New Roman"/>
    </w:rPr>
  </w:style>
  <w:style w:type="character" w:customStyle="1" w:styleId="WW8Num1z1">
    <w:name w:val="WW8Num1z1"/>
    <w:uiPriority w:val="99"/>
    <w:rsid w:val="00D35737"/>
    <w:rPr>
      <w:rFonts w:ascii="Courier New" w:hAnsi="Courier New" w:cs="Courier New"/>
    </w:rPr>
  </w:style>
  <w:style w:type="character" w:customStyle="1" w:styleId="WW8Num1z2">
    <w:name w:val="WW8Num1z2"/>
    <w:uiPriority w:val="99"/>
    <w:rsid w:val="00D35737"/>
    <w:rPr>
      <w:rFonts w:ascii="Wingdings" w:hAnsi="Wingdings" w:cs="Wingdings"/>
    </w:rPr>
  </w:style>
  <w:style w:type="character" w:customStyle="1" w:styleId="WW8Num1z3">
    <w:name w:val="WW8Num1z3"/>
    <w:uiPriority w:val="99"/>
    <w:rsid w:val="00D35737"/>
    <w:rPr>
      <w:rFonts w:ascii="Symbol" w:hAnsi="Symbol" w:cs="Symbol"/>
    </w:rPr>
  </w:style>
  <w:style w:type="character" w:customStyle="1" w:styleId="WW8Num2z2">
    <w:name w:val="WW8Num2z2"/>
    <w:uiPriority w:val="99"/>
    <w:rsid w:val="00D35737"/>
    <w:rPr>
      <w:rFonts w:ascii="Wingdings" w:hAnsi="Wingdings" w:cs="Wingdings"/>
    </w:rPr>
  </w:style>
  <w:style w:type="character" w:customStyle="1" w:styleId="WW8Num2z3">
    <w:name w:val="WW8Num2z3"/>
    <w:uiPriority w:val="99"/>
    <w:rsid w:val="00D35737"/>
    <w:rPr>
      <w:rFonts w:ascii="Symbol" w:hAnsi="Symbol" w:cs="Symbol"/>
    </w:rPr>
  </w:style>
  <w:style w:type="character" w:customStyle="1" w:styleId="WW8Num4z0">
    <w:name w:val="WW8Num4z0"/>
    <w:uiPriority w:val="99"/>
    <w:rsid w:val="00D35737"/>
    <w:rPr>
      <w:rFonts w:ascii="Wingdings" w:hAnsi="Wingdings" w:cs="Wingdings"/>
      <w:color w:val="auto"/>
    </w:rPr>
  </w:style>
  <w:style w:type="character" w:customStyle="1" w:styleId="WW8Num6z0">
    <w:name w:val="WW8Num6z0"/>
    <w:uiPriority w:val="99"/>
    <w:rsid w:val="00D35737"/>
    <w:rPr>
      <w:rFonts w:ascii="Times New Roman" w:hAnsi="Times New Roman" w:cs="Times New Roman"/>
    </w:rPr>
  </w:style>
  <w:style w:type="character" w:customStyle="1" w:styleId="WW8Num6z1">
    <w:name w:val="WW8Num6z1"/>
    <w:uiPriority w:val="99"/>
    <w:rsid w:val="00D35737"/>
    <w:rPr>
      <w:rFonts w:ascii="Courier New" w:hAnsi="Courier New" w:cs="Courier New"/>
    </w:rPr>
  </w:style>
  <w:style w:type="character" w:customStyle="1" w:styleId="WW8Num6z2">
    <w:name w:val="WW8Num6z2"/>
    <w:uiPriority w:val="99"/>
    <w:rsid w:val="00D35737"/>
    <w:rPr>
      <w:rFonts w:ascii="Wingdings" w:hAnsi="Wingdings" w:cs="Wingdings"/>
    </w:rPr>
  </w:style>
  <w:style w:type="character" w:customStyle="1" w:styleId="WW8Num6z3">
    <w:name w:val="WW8Num6z3"/>
    <w:uiPriority w:val="99"/>
    <w:rsid w:val="00D35737"/>
    <w:rPr>
      <w:rFonts w:ascii="Symbol" w:hAnsi="Symbol" w:cs="Symbol"/>
    </w:rPr>
  </w:style>
  <w:style w:type="character" w:customStyle="1" w:styleId="WW8Num8z1">
    <w:name w:val="WW8Num8z1"/>
    <w:uiPriority w:val="99"/>
    <w:rsid w:val="00D35737"/>
    <w:rPr>
      <w:rFonts w:ascii="Times New Roman" w:hAnsi="Times New Roman" w:cs="Times New Roman"/>
    </w:rPr>
  </w:style>
  <w:style w:type="character" w:customStyle="1" w:styleId="WW8Num11z0">
    <w:name w:val="WW8Num11z0"/>
    <w:uiPriority w:val="99"/>
    <w:rsid w:val="00D35737"/>
    <w:rPr>
      <w:rFonts w:ascii="Times New Roman" w:hAnsi="Times New Roman" w:cs="Times New Roman"/>
    </w:rPr>
  </w:style>
  <w:style w:type="character" w:customStyle="1" w:styleId="WW8Num11z1">
    <w:name w:val="WW8Num11z1"/>
    <w:uiPriority w:val="99"/>
    <w:rsid w:val="00D35737"/>
    <w:rPr>
      <w:rFonts w:ascii="Courier New" w:hAnsi="Courier New" w:cs="Courier New"/>
    </w:rPr>
  </w:style>
  <w:style w:type="character" w:customStyle="1" w:styleId="WW8Num11z2">
    <w:name w:val="WW8Num11z2"/>
    <w:uiPriority w:val="99"/>
    <w:rsid w:val="00D35737"/>
    <w:rPr>
      <w:rFonts w:ascii="Wingdings" w:hAnsi="Wingdings" w:cs="Wingdings"/>
    </w:rPr>
  </w:style>
  <w:style w:type="character" w:customStyle="1" w:styleId="WW8Num11z3">
    <w:name w:val="WW8Num11z3"/>
    <w:uiPriority w:val="99"/>
    <w:rsid w:val="00D35737"/>
    <w:rPr>
      <w:rFonts w:ascii="Symbol" w:hAnsi="Symbol" w:cs="Symbol"/>
    </w:rPr>
  </w:style>
  <w:style w:type="character" w:customStyle="1" w:styleId="WW8Num15z0">
    <w:name w:val="WW8Num15z0"/>
    <w:uiPriority w:val="99"/>
    <w:rsid w:val="00D35737"/>
    <w:rPr>
      <w:i/>
      <w:iCs/>
    </w:rPr>
  </w:style>
  <w:style w:type="character" w:customStyle="1" w:styleId="12">
    <w:name w:val="Основной шрифт абзаца1"/>
    <w:uiPriority w:val="99"/>
    <w:rsid w:val="00D35737"/>
  </w:style>
  <w:style w:type="character" w:customStyle="1" w:styleId="13">
    <w:name w:val="Знак примечания1"/>
    <w:basedOn w:val="12"/>
    <w:uiPriority w:val="99"/>
    <w:rsid w:val="00D35737"/>
    <w:rPr>
      <w:sz w:val="16"/>
      <w:szCs w:val="16"/>
    </w:rPr>
  </w:style>
  <w:style w:type="character" w:customStyle="1" w:styleId="a4">
    <w:name w:val="Символ сноски"/>
    <w:basedOn w:val="12"/>
    <w:uiPriority w:val="99"/>
    <w:rsid w:val="00D35737"/>
    <w:rPr>
      <w:vertAlign w:val="superscript"/>
    </w:rPr>
  </w:style>
  <w:style w:type="character" w:styleId="a5">
    <w:name w:val="page number"/>
    <w:basedOn w:val="12"/>
    <w:uiPriority w:val="99"/>
    <w:rsid w:val="00D35737"/>
  </w:style>
  <w:style w:type="character" w:customStyle="1" w:styleId="hl41">
    <w:name w:val="hl41"/>
    <w:basedOn w:val="12"/>
    <w:uiPriority w:val="99"/>
    <w:rsid w:val="00D35737"/>
    <w:rPr>
      <w:b/>
      <w:bCs/>
      <w:sz w:val="20"/>
      <w:szCs w:val="20"/>
    </w:rPr>
  </w:style>
  <w:style w:type="character" w:customStyle="1" w:styleId="ConsNonformat">
    <w:name w:val="ConsNonformat Знак"/>
    <w:basedOn w:val="12"/>
    <w:uiPriority w:val="99"/>
    <w:rsid w:val="00D35737"/>
    <w:rPr>
      <w:rFonts w:ascii="Courier New" w:hAnsi="Courier New" w:cs="Courier New"/>
      <w:lang w:val="ru-RU" w:eastAsia="ar-SA" w:bidi="ar-SA"/>
    </w:rPr>
  </w:style>
  <w:style w:type="character" w:customStyle="1" w:styleId="14">
    <w:name w:val="Заголовок 1 Знак"/>
    <w:basedOn w:val="12"/>
    <w:uiPriority w:val="99"/>
    <w:rsid w:val="00D35737"/>
    <w:rPr>
      <w:b/>
      <w:bCs/>
      <w:sz w:val="24"/>
      <w:szCs w:val="24"/>
      <w:lang w:val="ru-RU" w:eastAsia="ar-SA" w:bidi="ar-SA"/>
    </w:rPr>
  </w:style>
  <w:style w:type="character" w:customStyle="1" w:styleId="20">
    <w:name w:val="Заголовок 2 Знак"/>
    <w:basedOn w:val="12"/>
    <w:uiPriority w:val="99"/>
    <w:rsid w:val="00D35737"/>
    <w:rPr>
      <w:rFonts w:ascii="Arial" w:hAnsi="Arial" w:cs="Arial"/>
      <w:b/>
      <w:bCs/>
      <w:sz w:val="22"/>
      <w:szCs w:val="22"/>
      <w:lang w:val="ru-RU" w:eastAsia="ar-SA" w:bidi="ar-SA"/>
    </w:rPr>
  </w:style>
  <w:style w:type="character" w:styleId="a6">
    <w:name w:val="Strong"/>
    <w:basedOn w:val="12"/>
    <w:uiPriority w:val="99"/>
    <w:qFormat/>
    <w:rsid w:val="00D35737"/>
    <w:rPr>
      <w:b/>
      <w:bCs/>
    </w:rPr>
  </w:style>
  <w:style w:type="character" w:styleId="a7">
    <w:name w:val="Emphasis"/>
    <w:basedOn w:val="12"/>
    <w:uiPriority w:val="99"/>
    <w:qFormat/>
    <w:rsid w:val="00D35737"/>
    <w:rPr>
      <w:i/>
      <w:iCs/>
    </w:rPr>
  </w:style>
  <w:style w:type="character" w:styleId="a8">
    <w:name w:val="Hyperlink"/>
    <w:basedOn w:val="12"/>
    <w:uiPriority w:val="99"/>
    <w:rsid w:val="00D35737"/>
    <w:rPr>
      <w:color w:val="0000FF"/>
      <w:u w:val="single"/>
    </w:rPr>
  </w:style>
  <w:style w:type="character" w:customStyle="1" w:styleId="a9">
    <w:name w:val="Символ нумерации"/>
    <w:uiPriority w:val="99"/>
    <w:rsid w:val="00D35737"/>
  </w:style>
  <w:style w:type="paragraph" w:customStyle="1" w:styleId="aa">
    <w:name w:val="Заголовок"/>
    <w:basedOn w:val="a0"/>
    <w:next w:val="ab"/>
    <w:uiPriority w:val="99"/>
    <w:rsid w:val="00D35737"/>
    <w:pPr>
      <w:keepNext/>
      <w:spacing w:before="240" w:after="120"/>
    </w:pPr>
    <w:rPr>
      <w:rFonts w:ascii="Arial" w:eastAsia="SimSun" w:hAnsi="Arial" w:cs="Arial"/>
      <w:sz w:val="28"/>
      <w:szCs w:val="28"/>
    </w:rPr>
  </w:style>
  <w:style w:type="paragraph" w:styleId="ab">
    <w:name w:val="Body Text"/>
    <w:basedOn w:val="a0"/>
    <w:link w:val="ac"/>
    <w:uiPriority w:val="99"/>
    <w:rsid w:val="00D35737"/>
    <w:pPr>
      <w:spacing w:after="120"/>
    </w:pPr>
  </w:style>
  <w:style w:type="character" w:customStyle="1" w:styleId="ac">
    <w:name w:val="Основной текст Знак"/>
    <w:basedOn w:val="a1"/>
    <w:link w:val="ab"/>
    <w:uiPriority w:val="99"/>
    <w:semiHidden/>
    <w:rsid w:val="001C5E0A"/>
    <w:rPr>
      <w:sz w:val="24"/>
      <w:szCs w:val="24"/>
      <w:lang w:val="en-US" w:eastAsia="ar-SA"/>
    </w:rPr>
  </w:style>
  <w:style w:type="paragraph" w:styleId="a">
    <w:name w:val="List"/>
    <w:basedOn w:val="a0"/>
    <w:uiPriority w:val="99"/>
    <w:rsid w:val="00D35737"/>
    <w:pPr>
      <w:numPr>
        <w:numId w:val="2"/>
      </w:numPr>
      <w:spacing w:before="40" w:after="40"/>
      <w:jc w:val="both"/>
    </w:pPr>
    <w:rPr>
      <w:lang w:val="ru-RU"/>
    </w:rPr>
  </w:style>
  <w:style w:type="paragraph" w:customStyle="1" w:styleId="15">
    <w:name w:val="Название1"/>
    <w:basedOn w:val="a0"/>
    <w:uiPriority w:val="99"/>
    <w:rsid w:val="00D35737"/>
    <w:pPr>
      <w:suppressLineNumbers/>
      <w:spacing w:before="120" w:after="120"/>
    </w:pPr>
    <w:rPr>
      <w:i/>
      <w:iCs/>
    </w:rPr>
  </w:style>
  <w:style w:type="paragraph" w:customStyle="1" w:styleId="16">
    <w:name w:val="Указатель1"/>
    <w:basedOn w:val="a0"/>
    <w:uiPriority w:val="99"/>
    <w:rsid w:val="00D35737"/>
    <w:pPr>
      <w:suppressLineNumbers/>
    </w:pPr>
  </w:style>
  <w:style w:type="paragraph" w:customStyle="1" w:styleId="ConsNonformat0">
    <w:name w:val="ConsNonformat"/>
    <w:uiPriority w:val="99"/>
    <w:rsid w:val="00D35737"/>
    <w:pPr>
      <w:widowControl w:val="0"/>
      <w:suppressAutoHyphens/>
      <w:autoSpaceDE w:val="0"/>
      <w:ind w:right="19772"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ConsTitle">
    <w:name w:val="ConsTitle"/>
    <w:uiPriority w:val="99"/>
    <w:rsid w:val="00D35737"/>
    <w:pPr>
      <w:widowControl w:val="0"/>
      <w:suppressAutoHyphens/>
      <w:autoSpaceDE w:val="0"/>
      <w:ind w:right="19772"/>
    </w:pPr>
    <w:rPr>
      <w:rFonts w:ascii="Arial" w:hAnsi="Arial" w:cs="Arial"/>
      <w:b/>
      <w:bCs/>
      <w:sz w:val="16"/>
      <w:szCs w:val="16"/>
      <w:lang w:eastAsia="ar-SA"/>
    </w:rPr>
  </w:style>
  <w:style w:type="paragraph" w:customStyle="1" w:styleId="ConsNormal">
    <w:name w:val="ConsNormal"/>
    <w:uiPriority w:val="99"/>
    <w:rsid w:val="00D35737"/>
    <w:pPr>
      <w:widowControl w:val="0"/>
      <w:suppressAutoHyphens/>
      <w:autoSpaceDE w:val="0"/>
      <w:ind w:right="19772" w:firstLine="720"/>
    </w:pPr>
    <w:rPr>
      <w:rFonts w:ascii="Arial" w:hAnsi="Arial" w:cs="Arial"/>
      <w:sz w:val="20"/>
      <w:szCs w:val="20"/>
      <w:lang w:eastAsia="ar-SA"/>
    </w:rPr>
  </w:style>
  <w:style w:type="paragraph" w:customStyle="1" w:styleId="17">
    <w:name w:val="Текст примечания1"/>
    <w:basedOn w:val="a0"/>
    <w:uiPriority w:val="99"/>
    <w:rsid w:val="00D35737"/>
    <w:rPr>
      <w:sz w:val="20"/>
      <w:szCs w:val="20"/>
    </w:rPr>
  </w:style>
  <w:style w:type="paragraph" w:styleId="ad">
    <w:name w:val="Body Text Indent"/>
    <w:basedOn w:val="a0"/>
    <w:link w:val="ae"/>
    <w:uiPriority w:val="99"/>
    <w:rsid w:val="00D35737"/>
    <w:pPr>
      <w:ind w:firstLine="708"/>
    </w:pPr>
    <w:rPr>
      <w:color w:val="333399"/>
      <w:sz w:val="20"/>
      <w:szCs w:val="20"/>
      <w:lang w:val="ru-RU"/>
    </w:rPr>
  </w:style>
  <w:style w:type="character" w:customStyle="1" w:styleId="ae">
    <w:name w:val="Основной текст с отступом Знак"/>
    <w:basedOn w:val="a1"/>
    <w:link w:val="ad"/>
    <w:uiPriority w:val="99"/>
    <w:semiHidden/>
    <w:rsid w:val="001C5E0A"/>
    <w:rPr>
      <w:sz w:val="24"/>
      <w:szCs w:val="24"/>
      <w:lang w:val="en-US" w:eastAsia="ar-SA"/>
    </w:rPr>
  </w:style>
  <w:style w:type="paragraph" w:styleId="HTML">
    <w:name w:val="HTML Preformatted"/>
    <w:basedOn w:val="a0"/>
    <w:link w:val="HTML0"/>
    <w:uiPriority w:val="99"/>
    <w:rsid w:val="00D3573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  <w:color w:val="000000"/>
      <w:sz w:val="20"/>
      <w:szCs w:val="20"/>
      <w:lang w:val="ru-RU"/>
    </w:rPr>
  </w:style>
  <w:style w:type="character" w:customStyle="1" w:styleId="HTML0">
    <w:name w:val="Стандартный HTML Знак"/>
    <w:basedOn w:val="a1"/>
    <w:link w:val="HTML"/>
    <w:uiPriority w:val="99"/>
    <w:semiHidden/>
    <w:rsid w:val="001C5E0A"/>
    <w:rPr>
      <w:rFonts w:ascii="Courier New" w:hAnsi="Courier New" w:cs="Courier New"/>
      <w:sz w:val="20"/>
      <w:szCs w:val="20"/>
      <w:lang w:val="en-US" w:eastAsia="ar-SA"/>
    </w:rPr>
  </w:style>
  <w:style w:type="paragraph" w:customStyle="1" w:styleId="210">
    <w:name w:val="Основной текст с отступом 21"/>
    <w:basedOn w:val="a0"/>
    <w:uiPriority w:val="99"/>
    <w:rsid w:val="00D35737"/>
    <w:pPr>
      <w:ind w:firstLine="540"/>
      <w:jc w:val="both"/>
    </w:pPr>
    <w:rPr>
      <w:lang w:val="ru-RU"/>
    </w:rPr>
  </w:style>
  <w:style w:type="paragraph" w:customStyle="1" w:styleId="310">
    <w:name w:val="Основной текст с отступом 31"/>
    <w:basedOn w:val="a0"/>
    <w:uiPriority w:val="99"/>
    <w:rsid w:val="00D35737"/>
    <w:pPr>
      <w:ind w:firstLine="540"/>
      <w:jc w:val="both"/>
    </w:pPr>
    <w:rPr>
      <w:b/>
      <w:bCs/>
      <w:lang w:val="ru-RU"/>
    </w:rPr>
  </w:style>
  <w:style w:type="paragraph" w:customStyle="1" w:styleId="af">
    <w:name w:val="Обычный текст"/>
    <w:basedOn w:val="a0"/>
    <w:uiPriority w:val="99"/>
    <w:rsid w:val="00D35737"/>
    <w:pPr>
      <w:ind w:firstLine="567"/>
      <w:jc w:val="both"/>
    </w:pPr>
    <w:rPr>
      <w:sz w:val="28"/>
      <w:szCs w:val="28"/>
      <w:lang w:val="ru-RU"/>
    </w:rPr>
  </w:style>
  <w:style w:type="paragraph" w:styleId="af0">
    <w:name w:val="footnote text"/>
    <w:basedOn w:val="a0"/>
    <w:link w:val="af1"/>
    <w:uiPriority w:val="99"/>
    <w:semiHidden/>
    <w:rsid w:val="00D35737"/>
    <w:rPr>
      <w:sz w:val="20"/>
      <w:szCs w:val="20"/>
      <w:lang w:val="ru-RU"/>
    </w:rPr>
  </w:style>
  <w:style w:type="character" w:customStyle="1" w:styleId="af1">
    <w:name w:val="Текст сноски Знак"/>
    <w:basedOn w:val="a1"/>
    <w:link w:val="af0"/>
    <w:uiPriority w:val="99"/>
    <w:semiHidden/>
    <w:rsid w:val="001C5E0A"/>
    <w:rPr>
      <w:sz w:val="20"/>
      <w:szCs w:val="20"/>
      <w:lang w:val="en-US" w:eastAsia="ar-SA"/>
    </w:rPr>
  </w:style>
  <w:style w:type="paragraph" w:styleId="af2">
    <w:name w:val="footer"/>
    <w:basedOn w:val="a0"/>
    <w:link w:val="af3"/>
    <w:uiPriority w:val="99"/>
    <w:rsid w:val="00D35737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1"/>
    <w:link w:val="af2"/>
    <w:uiPriority w:val="99"/>
    <w:semiHidden/>
    <w:rsid w:val="001C5E0A"/>
    <w:rPr>
      <w:sz w:val="24"/>
      <w:szCs w:val="24"/>
      <w:lang w:val="en-US" w:eastAsia="ar-SA"/>
    </w:rPr>
  </w:style>
  <w:style w:type="paragraph" w:styleId="18">
    <w:name w:val="toc 1"/>
    <w:basedOn w:val="a0"/>
    <w:next w:val="a0"/>
    <w:autoRedefine/>
    <w:uiPriority w:val="99"/>
    <w:semiHidden/>
    <w:rsid w:val="00D35737"/>
    <w:pPr>
      <w:spacing w:before="360" w:after="360"/>
    </w:pPr>
    <w:rPr>
      <w:b/>
      <w:bCs/>
      <w:caps/>
    </w:rPr>
  </w:style>
  <w:style w:type="paragraph" w:styleId="22">
    <w:name w:val="toc 2"/>
    <w:basedOn w:val="a0"/>
    <w:next w:val="a0"/>
    <w:autoRedefine/>
    <w:uiPriority w:val="99"/>
    <w:semiHidden/>
    <w:rsid w:val="00D35737"/>
    <w:rPr>
      <w:b/>
      <w:bCs/>
      <w:smallCaps/>
      <w:sz w:val="22"/>
      <w:szCs w:val="22"/>
    </w:rPr>
  </w:style>
  <w:style w:type="paragraph" w:styleId="32">
    <w:name w:val="toc 3"/>
    <w:basedOn w:val="a0"/>
    <w:next w:val="a0"/>
    <w:autoRedefine/>
    <w:uiPriority w:val="99"/>
    <w:semiHidden/>
    <w:rsid w:val="00D35737"/>
    <w:rPr>
      <w:smallCaps/>
      <w:sz w:val="22"/>
      <w:szCs w:val="22"/>
    </w:rPr>
  </w:style>
  <w:style w:type="paragraph" w:styleId="41">
    <w:name w:val="toc 4"/>
    <w:basedOn w:val="a0"/>
    <w:next w:val="a0"/>
    <w:autoRedefine/>
    <w:uiPriority w:val="99"/>
    <w:semiHidden/>
    <w:rsid w:val="00D35737"/>
    <w:rPr>
      <w:sz w:val="22"/>
      <w:szCs w:val="22"/>
    </w:rPr>
  </w:style>
  <w:style w:type="paragraph" w:styleId="51">
    <w:name w:val="toc 5"/>
    <w:basedOn w:val="a0"/>
    <w:next w:val="a0"/>
    <w:autoRedefine/>
    <w:uiPriority w:val="99"/>
    <w:semiHidden/>
    <w:rsid w:val="00D35737"/>
    <w:rPr>
      <w:sz w:val="22"/>
      <w:szCs w:val="22"/>
    </w:rPr>
  </w:style>
  <w:style w:type="paragraph" w:styleId="61">
    <w:name w:val="toc 6"/>
    <w:basedOn w:val="a0"/>
    <w:next w:val="a0"/>
    <w:autoRedefine/>
    <w:uiPriority w:val="99"/>
    <w:semiHidden/>
    <w:rsid w:val="00D35737"/>
    <w:rPr>
      <w:sz w:val="22"/>
      <w:szCs w:val="22"/>
    </w:rPr>
  </w:style>
  <w:style w:type="paragraph" w:styleId="71">
    <w:name w:val="toc 7"/>
    <w:basedOn w:val="a0"/>
    <w:next w:val="a0"/>
    <w:autoRedefine/>
    <w:uiPriority w:val="99"/>
    <w:semiHidden/>
    <w:rsid w:val="00D35737"/>
    <w:rPr>
      <w:sz w:val="22"/>
      <w:szCs w:val="22"/>
    </w:rPr>
  </w:style>
  <w:style w:type="paragraph" w:styleId="81">
    <w:name w:val="toc 8"/>
    <w:basedOn w:val="a0"/>
    <w:next w:val="a0"/>
    <w:autoRedefine/>
    <w:uiPriority w:val="99"/>
    <w:semiHidden/>
    <w:rsid w:val="00D35737"/>
    <w:rPr>
      <w:sz w:val="22"/>
      <w:szCs w:val="22"/>
    </w:rPr>
  </w:style>
  <w:style w:type="paragraph" w:styleId="91">
    <w:name w:val="toc 9"/>
    <w:basedOn w:val="a0"/>
    <w:next w:val="a0"/>
    <w:autoRedefine/>
    <w:uiPriority w:val="99"/>
    <w:semiHidden/>
    <w:rsid w:val="00D35737"/>
    <w:rPr>
      <w:sz w:val="22"/>
      <w:szCs w:val="22"/>
    </w:rPr>
  </w:style>
  <w:style w:type="paragraph" w:styleId="af4">
    <w:name w:val="Balloon Text"/>
    <w:basedOn w:val="a0"/>
    <w:link w:val="af5"/>
    <w:uiPriority w:val="99"/>
    <w:semiHidden/>
    <w:rsid w:val="00D35737"/>
    <w:rPr>
      <w:rFonts w:ascii="Tahoma" w:hAnsi="Tahoma" w:cs="Tahoma"/>
      <w:sz w:val="16"/>
      <w:szCs w:val="16"/>
      <w:lang w:val="ru-RU"/>
    </w:rPr>
  </w:style>
  <w:style w:type="character" w:customStyle="1" w:styleId="af5">
    <w:name w:val="Текст выноски Знак"/>
    <w:basedOn w:val="a1"/>
    <w:link w:val="af4"/>
    <w:uiPriority w:val="99"/>
    <w:semiHidden/>
    <w:rsid w:val="001C5E0A"/>
    <w:rPr>
      <w:sz w:val="0"/>
      <w:szCs w:val="0"/>
      <w:lang w:val="en-US" w:eastAsia="ar-SA"/>
    </w:rPr>
  </w:style>
  <w:style w:type="paragraph" w:styleId="af6">
    <w:name w:val="Normal (Web)"/>
    <w:basedOn w:val="a0"/>
    <w:uiPriority w:val="99"/>
    <w:rsid w:val="00D35737"/>
    <w:pPr>
      <w:spacing w:before="100" w:after="100"/>
    </w:pPr>
    <w:rPr>
      <w:rFonts w:ascii="Arial Unicode MS" w:eastAsia="Arial Unicode MS" w:hAnsi="Arial Unicode MS" w:cs="Arial Unicode MS"/>
      <w:lang w:val="ru-RU"/>
    </w:rPr>
  </w:style>
  <w:style w:type="paragraph" w:customStyle="1" w:styleId="211">
    <w:name w:val="Основной текст 21"/>
    <w:basedOn w:val="a0"/>
    <w:uiPriority w:val="99"/>
    <w:rsid w:val="00D35737"/>
    <w:pPr>
      <w:spacing w:after="120" w:line="480" w:lineRule="auto"/>
    </w:pPr>
  </w:style>
  <w:style w:type="paragraph" w:styleId="af7">
    <w:name w:val="header"/>
    <w:basedOn w:val="a0"/>
    <w:link w:val="af8"/>
    <w:uiPriority w:val="99"/>
    <w:rsid w:val="00D35737"/>
    <w:pPr>
      <w:tabs>
        <w:tab w:val="center" w:pos="4677"/>
        <w:tab w:val="right" w:pos="9355"/>
      </w:tabs>
    </w:pPr>
    <w:rPr>
      <w:lang w:val="ru-RU"/>
    </w:rPr>
  </w:style>
  <w:style w:type="character" w:customStyle="1" w:styleId="af8">
    <w:name w:val="Верхний колонтитул Знак"/>
    <w:basedOn w:val="a1"/>
    <w:link w:val="af7"/>
    <w:uiPriority w:val="99"/>
    <w:semiHidden/>
    <w:rsid w:val="001C5E0A"/>
    <w:rPr>
      <w:sz w:val="24"/>
      <w:szCs w:val="24"/>
      <w:lang w:val="en-US" w:eastAsia="ar-SA"/>
    </w:rPr>
  </w:style>
  <w:style w:type="paragraph" w:customStyle="1" w:styleId="311">
    <w:name w:val="Основной текст 31"/>
    <w:basedOn w:val="a0"/>
    <w:uiPriority w:val="99"/>
    <w:rsid w:val="00D35737"/>
    <w:pPr>
      <w:spacing w:after="120"/>
    </w:pPr>
    <w:rPr>
      <w:sz w:val="16"/>
      <w:szCs w:val="16"/>
    </w:rPr>
  </w:style>
  <w:style w:type="paragraph" w:customStyle="1" w:styleId="af9">
    <w:name w:val="Заголовок_ТАБ"/>
    <w:basedOn w:val="a0"/>
    <w:uiPriority w:val="99"/>
    <w:rsid w:val="00D35737"/>
    <w:pPr>
      <w:keepNext/>
      <w:spacing w:after="120"/>
      <w:jc w:val="center"/>
    </w:pPr>
    <w:rPr>
      <w:b/>
      <w:bCs/>
      <w:sz w:val="20"/>
      <w:szCs w:val="20"/>
      <w:lang w:val="ru-RU"/>
    </w:rPr>
  </w:style>
  <w:style w:type="paragraph" w:customStyle="1" w:styleId="afa">
    <w:name w:val="Заголовок_РИС"/>
    <w:basedOn w:val="a0"/>
    <w:uiPriority w:val="99"/>
    <w:rsid w:val="00D35737"/>
    <w:pPr>
      <w:spacing w:before="120" w:after="120"/>
      <w:jc w:val="center"/>
    </w:pPr>
    <w:rPr>
      <w:i/>
      <w:iCs/>
      <w:sz w:val="20"/>
      <w:szCs w:val="20"/>
      <w:lang w:val="ru-RU"/>
    </w:rPr>
  </w:style>
  <w:style w:type="paragraph" w:customStyle="1" w:styleId="23">
    <w:name w:val="Список2"/>
    <w:basedOn w:val="a"/>
    <w:uiPriority w:val="99"/>
    <w:rsid w:val="00D35737"/>
    <w:pPr>
      <w:tabs>
        <w:tab w:val="left" w:pos="851"/>
      </w:tabs>
      <w:ind w:left="850" w:hanging="493"/>
    </w:pPr>
  </w:style>
  <w:style w:type="paragraph" w:customStyle="1" w:styleId="afb">
    <w:name w:val="Спис_заголовок"/>
    <w:basedOn w:val="a0"/>
    <w:next w:val="a"/>
    <w:uiPriority w:val="99"/>
    <w:rsid w:val="00D35737"/>
    <w:pPr>
      <w:keepNext/>
      <w:keepLines/>
      <w:tabs>
        <w:tab w:val="left" w:pos="0"/>
      </w:tabs>
      <w:spacing w:before="60" w:after="60"/>
      <w:jc w:val="both"/>
    </w:pPr>
    <w:rPr>
      <w:lang w:val="ru-RU"/>
    </w:rPr>
  </w:style>
  <w:style w:type="paragraph" w:customStyle="1" w:styleId="19">
    <w:name w:val="Название объекта1"/>
    <w:basedOn w:val="a0"/>
    <w:next w:val="a0"/>
    <w:uiPriority w:val="99"/>
    <w:rsid w:val="00D35737"/>
    <w:pPr>
      <w:keepNext/>
      <w:spacing w:before="120" w:after="120"/>
      <w:ind w:left="851" w:hanging="850"/>
      <w:jc w:val="both"/>
    </w:pPr>
    <w:rPr>
      <w:rFonts w:ascii="Arial Narrow" w:hAnsi="Arial Narrow" w:cs="Arial Narrow"/>
      <w:lang w:val="ru-RU"/>
    </w:rPr>
  </w:style>
  <w:style w:type="paragraph" w:customStyle="1" w:styleId="11pt012">
    <w:name w:val="Стиль Основной текст с отступом + 11 pt Слева:  0 см Выступ:  12..."/>
    <w:basedOn w:val="ad"/>
    <w:uiPriority w:val="99"/>
    <w:rsid w:val="00D35737"/>
    <w:pPr>
      <w:spacing w:before="60" w:after="60"/>
      <w:ind w:firstLine="0"/>
      <w:jc w:val="both"/>
    </w:pPr>
    <w:rPr>
      <w:color w:val="auto"/>
      <w:sz w:val="22"/>
      <w:szCs w:val="22"/>
    </w:rPr>
  </w:style>
  <w:style w:type="paragraph" w:customStyle="1" w:styleId="afc">
    <w:name w:val="Список_без_б"/>
    <w:basedOn w:val="a0"/>
    <w:uiPriority w:val="99"/>
    <w:rsid w:val="00D35737"/>
    <w:pPr>
      <w:spacing w:before="40" w:after="40"/>
      <w:ind w:left="357"/>
      <w:jc w:val="both"/>
    </w:pPr>
    <w:rPr>
      <w:sz w:val="22"/>
      <w:szCs w:val="22"/>
      <w:lang w:val="ru-RU"/>
    </w:rPr>
  </w:style>
  <w:style w:type="paragraph" w:customStyle="1" w:styleId="afd">
    <w:name w:val="Таблица"/>
    <w:basedOn w:val="a0"/>
    <w:uiPriority w:val="99"/>
    <w:rsid w:val="00D35737"/>
    <w:pPr>
      <w:spacing w:before="20" w:after="20"/>
    </w:pPr>
    <w:rPr>
      <w:sz w:val="20"/>
      <w:szCs w:val="20"/>
      <w:lang w:val="ru-RU"/>
    </w:rPr>
  </w:style>
  <w:style w:type="paragraph" w:customStyle="1" w:styleId="afe">
    <w:name w:val="Текст письма"/>
    <w:basedOn w:val="a0"/>
    <w:uiPriority w:val="99"/>
    <w:rsid w:val="00D35737"/>
    <w:pPr>
      <w:spacing w:before="60" w:after="60"/>
      <w:jc w:val="both"/>
    </w:pPr>
    <w:rPr>
      <w:sz w:val="22"/>
      <w:szCs w:val="22"/>
      <w:lang w:val="ru-RU"/>
    </w:rPr>
  </w:style>
  <w:style w:type="paragraph" w:customStyle="1" w:styleId="30">
    <w:name w:val="Список3"/>
    <w:basedOn w:val="a0"/>
    <w:uiPriority w:val="99"/>
    <w:rsid w:val="00D35737"/>
    <w:pPr>
      <w:numPr>
        <w:numId w:val="3"/>
      </w:numPr>
      <w:tabs>
        <w:tab w:val="left" w:pos="1208"/>
      </w:tabs>
      <w:spacing w:before="20" w:after="20"/>
      <w:jc w:val="both"/>
    </w:pPr>
    <w:rPr>
      <w:sz w:val="22"/>
      <w:szCs w:val="22"/>
      <w:lang w:val="ru-RU"/>
    </w:rPr>
  </w:style>
  <w:style w:type="paragraph" w:customStyle="1" w:styleId="10">
    <w:name w:val="Номер1"/>
    <w:basedOn w:val="a"/>
    <w:uiPriority w:val="99"/>
    <w:rsid w:val="00D35737"/>
    <w:pPr>
      <w:numPr>
        <w:numId w:val="4"/>
      </w:numPr>
      <w:tabs>
        <w:tab w:val="left" w:pos="1620"/>
      </w:tabs>
      <w:ind w:left="1620"/>
    </w:pPr>
    <w:rPr>
      <w:sz w:val="22"/>
      <w:szCs w:val="22"/>
    </w:rPr>
  </w:style>
  <w:style w:type="paragraph" w:customStyle="1" w:styleId="24">
    <w:name w:val="Номер2"/>
    <w:basedOn w:val="23"/>
    <w:uiPriority w:val="99"/>
    <w:rsid w:val="00D35737"/>
    <w:pPr>
      <w:numPr>
        <w:numId w:val="0"/>
      </w:numPr>
      <w:tabs>
        <w:tab w:val="num" w:pos="0"/>
        <w:tab w:val="left" w:pos="964"/>
        <w:tab w:val="left" w:pos="2340"/>
      </w:tabs>
      <w:ind w:left="2340" w:hanging="180"/>
    </w:pPr>
    <w:rPr>
      <w:sz w:val="22"/>
      <w:szCs w:val="22"/>
    </w:rPr>
  </w:style>
  <w:style w:type="paragraph" w:styleId="aff">
    <w:name w:val="Title"/>
    <w:basedOn w:val="a0"/>
    <w:next w:val="aff0"/>
    <w:link w:val="aff1"/>
    <w:uiPriority w:val="99"/>
    <w:qFormat/>
    <w:rsid w:val="00D35737"/>
    <w:pPr>
      <w:spacing w:after="240"/>
      <w:jc w:val="center"/>
    </w:pPr>
    <w:rPr>
      <w:b/>
      <w:bCs/>
      <w:sz w:val="28"/>
      <w:szCs w:val="28"/>
      <w:lang w:val="ru-RU"/>
    </w:rPr>
  </w:style>
  <w:style w:type="character" w:customStyle="1" w:styleId="aff1">
    <w:name w:val="Название Знак"/>
    <w:basedOn w:val="a1"/>
    <w:link w:val="aff"/>
    <w:uiPriority w:val="10"/>
    <w:rsid w:val="001C5E0A"/>
    <w:rPr>
      <w:rFonts w:asciiTheme="majorHAnsi" w:eastAsiaTheme="majorEastAsia" w:hAnsiTheme="majorHAnsi" w:cstheme="majorBidi"/>
      <w:b/>
      <w:bCs/>
      <w:kern w:val="28"/>
      <w:sz w:val="32"/>
      <w:szCs w:val="32"/>
      <w:lang w:val="en-US" w:eastAsia="ar-SA"/>
    </w:rPr>
  </w:style>
  <w:style w:type="paragraph" w:styleId="aff0">
    <w:name w:val="Subtitle"/>
    <w:basedOn w:val="aa"/>
    <w:next w:val="ab"/>
    <w:link w:val="aff2"/>
    <w:uiPriority w:val="99"/>
    <w:qFormat/>
    <w:rsid w:val="00D35737"/>
    <w:pPr>
      <w:jc w:val="center"/>
    </w:pPr>
    <w:rPr>
      <w:i/>
      <w:iCs/>
    </w:rPr>
  </w:style>
  <w:style w:type="character" w:customStyle="1" w:styleId="aff2">
    <w:name w:val="Подзаголовок Знак"/>
    <w:basedOn w:val="a1"/>
    <w:link w:val="aff0"/>
    <w:uiPriority w:val="11"/>
    <w:rsid w:val="001C5E0A"/>
    <w:rPr>
      <w:rFonts w:asciiTheme="majorHAnsi" w:eastAsiaTheme="majorEastAsia" w:hAnsiTheme="majorHAnsi" w:cstheme="majorBidi"/>
      <w:sz w:val="24"/>
      <w:szCs w:val="24"/>
      <w:lang w:val="en-US" w:eastAsia="ar-SA"/>
    </w:rPr>
  </w:style>
  <w:style w:type="paragraph" w:customStyle="1" w:styleId="ConsCell">
    <w:name w:val="ConsCell"/>
    <w:uiPriority w:val="99"/>
    <w:rsid w:val="00D35737"/>
    <w:pPr>
      <w:widowControl w:val="0"/>
      <w:suppressAutoHyphens/>
      <w:autoSpaceDE w:val="0"/>
      <w:ind w:right="19772"/>
    </w:pPr>
    <w:rPr>
      <w:rFonts w:ascii="Arial" w:hAnsi="Arial" w:cs="Arial"/>
      <w:sz w:val="20"/>
      <w:szCs w:val="20"/>
      <w:lang w:eastAsia="ar-SA"/>
    </w:rPr>
  </w:style>
  <w:style w:type="paragraph" w:customStyle="1" w:styleId="1a">
    <w:name w:val="Схема документа1"/>
    <w:basedOn w:val="a0"/>
    <w:uiPriority w:val="99"/>
    <w:rsid w:val="00D35737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aff3">
    <w:name w:val="Содержимое врезки"/>
    <w:basedOn w:val="ab"/>
    <w:uiPriority w:val="99"/>
    <w:rsid w:val="00D35737"/>
  </w:style>
  <w:style w:type="paragraph" w:customStyle="1" w:styleId="ConsPlusNonformat">
    <w:name w:val="ConsPlusNonformat"/>
    <w:uiPriority w:val="99"/>
    <w:rsid w:val="008A37E3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8564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564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xn----7sbbgrnaabetoq4cya5d0ewd.xn--p1ai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401</Words>
  <Characters>3590</Characters>
  <Application>Microsoft Office Word</Application>
  <DocSecurity>0</DocSecurity>
  <Lines>29</Lines>
  <Paragraphs>7</Paragraphs>
  <ScaleCrop>false</ScaleCrop>
  <Company/>
  <LinksUpToDate>false</LinksUpToDate>
  <CharactersWithSpaces>3984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ДЕПАРТАМЕНТ МЕЖБЮДЖЕТНЫХ ОТНОШЕНИЙ                       МИНИСТЕРСТВО ФИНАНСОВ РОССИЙСКОЙ ФЕДЕРАЦИИ</dc:title>
  <dc:subject>Нормативно-правовые акты МО</dc:subject>
  <dc:creator>Отдел муниципальных образований МФ РФ</dc:creator>
  <cp:keywords/>
  <dc:description/>
  <cp:lastModifiedBy>master</cp:lastModifiedBy>
  <cp:revision>24</cp:revision>
  <cp:lastPrinted>2018-05-23T11:28:00Z</cp:lastPrinted>
  <dcterms:created xsi:type="dcterms:W3CDTF">2021-03-11T06:09:00Z</dcterms:created>
  <dcterms:modified xsi:type="dcterms:W3CDTF">2021-03-24T10:53:00Z</dcterms:modified>
</cp:coreProperties>
</file>